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88E" w:rsidRPr="0060688E" w:rsidRDefault="006E702E" w:rsidP="0060688E">
      <w:pPr>
        <w:jc w:val="center"/>
      </w:pPr>
      <w:bookmarkStart w:id="0" w:name="_GoBack"/>
      <w:bookmarkEnd w:id="0"/>
      <w:r w:rsidRPr="0060688E">
        <w:rPr>
          <w:noProof/>
        </w:rPr>
        <w:drawing>
          <wp:inline distT="0" distB="0" distL="0" distR="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88E" w:rsidRPr="0060688E" w:rsidRDefault="0060688E" w:rsidP="0060688E">
      <w:pPr>
        <w:jc w:val="center"/>
        <w:rPr>
          <w:sz w:val="10"/>
          <w:szCs w:val="10"/>
        </w:rPr>
      </w:pPr>
    </w:p>
    <w:p w:rsidR="0060688E" w:rsidRPr="0060688E" w:rsidRDefault="0060688E" w:rsidP="0060688E">
      <w:pPr>
        <w:jc w:val="center"/>
        <w:rPr>
          <w:sz w:val="10"/>
          <w:szCs w:val="10"/>
        </w:rPr>
      </w:pPr>
    </w:p>
    <w:p w:rsidR="0060688E" w:rsidRPr="0060688E" w:rsidRDefault="0060688E" w:rsidP="0060688E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0688E" w:rsidRPr="0060688E" w:rsidRDefault="0060688E" w:rsidP="0060688E">
      <w:pPr>
        <w:ind w:left="283" w:hanging="283"/>
        <w:jc w:val="center"/>
        <w:rPr>
          <w:sz w:val="26"/>
          <w:szCs w:val="26"/>
        </w:rPr>
      </w:pPr>
      <w:r w:rsidRPr="0060688E">
        <w:rPr>
          <w:sz w:val="26"/>
          <w:szCs w:val="26"/>
        </w:rPr>
        <w:t>АДМИНИСТРАЦИЯ ГОРОДА ПЕРЕСЛАВЛЯ-ЗАЛЕССКОГО</w:t>
      </w:r>
    </w:p>
    <w:p w:rsidR="0060688E" w:rsidRPr="0060688E" w:rsidRDefault="0060688E" w:rsidP="0060688E">
      <w:pPr>
        <w:ind w:left="283"/>
        <w:jc w:val="center"/>
        <w:rPr>
          <w:sz w:val="26"/>
          <w:szCs w:val="26"/>
        </w:rPr>
      </w:pPr>
    </w:p>
    <w:p w:rsidR="0060688E" w:rsidRPr="00D74AFA" w:rsidRDefault="0060688E" w:rsidP="0060688E">
      <w:pPr>
        <w:ind w:left="283"/>
        <w:jc w:val="center"/>
        <w:rPr>
          <w:b/>
          <w:sz w:val="34"/>
          <w:szCs w:val="34"/>
        </w:rPr>
      </w:pPr>
      <w:r w:rsidRPr="00D74AFA">
        <w:rPr>
          <w:b/>
          <w:sz w:val="34"/>
          <w:szCs w:val="34"/>
        </w:rPr>
        <w:t>П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О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С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Т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А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Н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О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В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Л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Е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Н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И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Е</w:t>
      </w:r>
    </w:p>
    <w:p w:rsidR="0060688E" w:rsidRPr="0060688E" w:rsidRDefault="0060688E" w:rsidP="0060688E">
      <w:pPr>
        <w:ind w:left="283"/>
        <w:jc w:val="center"/>
        <w:rPr>
          <w:sz w:val="26"/>
          <w:szCs w:val="26"/>
        </w:rPr>
      </w:pPr>
    </w:p>
    <w:p w:rsidR="0060688E" w:rsidRPr="0060688E" w:rsidRDefault="0060688E" w:rsidP="0060688E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60688E" w:rsidRPr="0060688E" w:rsidRDefault="0060688E" w:rsidP="0060688E">
      <w:pPr>
        <w:rPr>
          <w:sz w:val="26"/>
          <w:szCs w:val="26"/>
        </w:rPr>
      </w:pPr>
      <w:r w:rsidRPr="00C4421A">
        <w:rPr>
          <w:sz w:val="26"/>
          <w:szCs w:val="26"/>
        </w:rPr>
        <w:t>От</w:t>
      </w:r>
      <w:r w:rsidR="00B94542" w:rsidRPr="00C4421A">
        <w:rPr>
          <w:sz w:val="26"/>
          <w:szCs w:val="26"/>
        </w:rPr>
        <w:t>_</w:t>
      </w:r>
      <w:r w:rsidR="00B94542">
        <w:rPr>
          <w:sz w:val="26"/>
          <w:szCs w:val="26"/>
        </w:rPr>
        <w:t>_________</w:t>
      </w:r>
      <w:r w:rsidRPr="0060688E">
        <w:rPr>
          <w:sz w:val="26"/>
          <w:szCs w:val="26"/>
        </w:rPr>
        <w:t>№</w:t>
      </w:r>
      <w:r w:rsidR="00E21624">
        <w:rPr>
          <w:sz w:val="26"/>
          <w:szCs w:val="26"/>
        </w:rPr>
        <w:t xml:space="preserve"> </w:t>
      </w:r>
      <w:r w:rsidR="00B94542">
        <w:rPr>
          <w:sz w:val="26"/>
          <w:szCs w:val="26"/>
        </w:rPr>
        <w:t>__________</w:t>
      </w:r>
      <w:r w:rsidRPr="0060688E">
        <w:rPr>
          <w:sz w:val="26"/>
          <w:szCs w:val="26"/>
        </w:rPr>
        <w:t xml:space="preserve"> </w:t>
      </w:r>
    </w:p>
    <w:p w:rsidR="0060688E" w:rsidRPr="0060688E" w:rsidRDefault="0060688E" w:rsidP="0060688E">
      <w:pPr>
        <w:rPr>
          <w:sz w:val="26"/>
          <w:szCs w:val="26"/>
        </w:rPr>
      </w:pPr>
    </w:p>
    <w:p w:rsidR="0060688E" w:rsidRPr="0060688E" w:rsidRDefault="0060688E" w:rsidP="0060688E">
      <w:pPr>
        <w:rPr>
          <w:sz w:val="26"/>
          <w:szCs w:val="26"/>
        </w:rPr>
      </w:pPr>
      <w:r w:rsidRPr="0060688E">
        <w:rPr>
          <w:sz w:val="26"/>
          <w:szCs w:val="26"/>
        </w:rPr>
        <w:t>город Переславль-Залесский</w:t>
      </w:r>
    </w:p>
    <w:p w:rsidR="0060688E" w:rsidRDefault="0060688E" w:rsidP="00230982">
      <w:pPr>
        <w:pStyle w:val="a4"/>
        <w:ind w:firstLine="0"/>
        <w:rPr>
          <w:sz w:val="26"/>
          <w:szCs w:val="26"/>
        </w:rPr>
      </w:pPr>
    </w:p>
    <w:p w:rsidR="0060688E" w:rsidRDefault="0060688E" w:rsidP="00230982">
      <w:pPr>
        <w:pStyle w:val="a4"/>
        <w:ind w:firstLine="0"/>
        <w:rPr>
          <w:sz w:val="26"/>
          <w:szCs w:val="26"/>
        </w:rPr>
      </w:pPr>
    </w:p>
    <w:p w:rsidR="00501482" w:rsidRPr="004E7F91" w:rsidRDefault="000C5039" w:rsidP="00230982">
      <w:pPr>
        <w:pStyle w:val="a4"/>
        <w:ind w:firstLine="0"/>
        <w:rPr>
          <w:bCs/>
          <w:sz w:val="26"/>
          <w:szCs w:val="26"/>
        </w:rPr>
      </w:pPr>
      <w:r w:rsidRPr="004E7F91">
        <w:rPr>
          <w:sz w:val="26"/>
          <w:szCs w:val="26"/>
        </w:rPr>
        <w:t>О</w:t>
      </w:r>
      <w:r w:rsidR="00A85343" w:rsidRPr="004E7F91">
        <w:rPr>
          <w:sz w:val="26"/>
          <w:szCs w:val="26"/>
        </w:rPr>
        <w:t xml:space="preserve"> внесении изменений в</w:t>
      </w:r>
      <w:r w:rsidRPr="004E7F91">
        <w:rPr>
          <w:sz w:val="26"/>
          <w:szCs w:val="26"/>
        </w:rPr>
        <w:t xml:space="preserve"> муниципальн</w:t>
      </w:r>
      <w:r w:rsidR="00A85343" w:rsidRPr="004E7F91">
        <w:rPr>
          <w:sz w:val="26"/>
          <w:szCs w:val="26"/>
        </w:rPr>
        <w:t>ую</w:t>
      </w:r>
      <w:r w:rsidRPr="004E7F91">
        <w:rPr>
          <w:sz w:val="26"/>
          <w:szCs w:val="26"/>
        </w:rPr>
        <w:t xml:space="preserve"> программ</w:t>
      </w:r>
      <w:r w:rsidR="00A85343" w:rsidRPr="004E7F91">
        <w:rPr>
          <w:sz w:val="26"/>
          <w:szCs w:val="26"/>
        </w:rPr>
        <w:t>у</w:t>
      </w:r>
      <w:r w:rsidR="00501482" w:rsidRPr="004E7F91">
        <w:rPr>
          <w:bCs/>
          <w:sz w:val="26"/>
          <w:szCs w:val="26"/>
        </w:rPr>
        <w:t xml:space="preserve"> </w:t>
      </w:r>
    </w:p>
    <w:p w:rsidR="00DF0B12" w:rsidRPr="004E7F91" w:rsidRDefault="003A0EFB" w:rsidP="00EB1CB6">
      <w:pPr>
        <w:pStyle w:val="a4"/>
        <w:ind w:firstLine="0"/>
        <w:rPr>
          <w:sz w:val="26"/>
          <w:szCs w:val="26"/>
        </w:rPr>
      </w:pPr>
      <w:r w:rsidRPr="004E7F91">
        <w:rPr>
          <w:sz w:val="26"/>
          <w:szCs w:val="26"/>
        </w:rPr>
        <w:t>«</w:t>
      </w:r>
      <w:r w:rsidR="00EB1CB6" w:rsidRPr="004E7F91">
        <w:rPr>
          <w:sz w:val="26"/>
          <w:szCs w:val="26"/>
        </w:rPr>
        <w:t>Развитие образования</w:t>
      </w:r>
      <w:r w:rsidR="00DF0B12" w:rsidRPr="004E7F91">
        <w:rPr>
          <w:sz w:val="26"/>
          <w:szCs w:val="26"/>
        </w:rPr>
        <w:t xml:space="preserve"> </w:t>
      </w:r>
      <w:r w:rsidR="00EB1CB6" w:rsidRPr="004E7F91">
        <w:rPr>
          <w:sz w:val="26"/>
          <w:szCs w:val="26"/>
        </w:rPr>
        <w:t>и молодежная политика</w:t>
      </w:r>
      <w:r w:rsidR="00501482" w:rsidRPr="004E7F91">
        <w:rPr>
          <w:sz w:val="26"/>
          <w:szCs w:val="26"/>
        </w:rPr>
        <w:t xml:space="preserve"> </w:t>
      </w:r>
    </w:p>
    <w:p w:rsidR="00DF0B12" w:rsidRPr="004E7F91" w:rsidRDefault="00EB1CB6" w:rsidP="00EB1CB6">
      <w:pPr>
        <w:pStyle w:val="a4"/>
        <w:ind w:firstLine="0"/>
        <w:rPr>
          <w:sz w:val="26"/>
          <w:szCs w:val="26"/>
        </w:rPr>
      </w:pPr>
      <w:r w:rsidRPr="004E7F91">
        <w:rPr>
          <w:sz w:val="26"/>
          <w:szCs w:val="26"/>
        </w:rPr>
        <w:t>городского округа</w:t>
      </w:r>
      <w:r w:rsidR="00DF0B12" w:rsidRPr="004E7F91">
        <w:rPr>
          <w:sz w:val="26"/>
          <w:szCs w:val="26"/>
        </w:rPr>
        <w:t xml:space="preserve"> </w:t>
      </w:r>
      <w:r w:rsidRPr="004E7F91">
        <w:rPr>
          <w:sz w:val="26"/>
          <w:szCs w:val="26"/>
        </w:rPr>
        <w:t>город Переславль-Залесский</w:t>
      </w:r>
    </w:p>
    <w:p w:rsidR="0060688E" w:rsidRDefault="00EB1CB6" w:rsidP="00A54ADC">
      <w:pPr>
        <w:jc w:val="both"/>
        <w:rPr>
          <w:sz w:val="26"/>
          <w:szCs w:val="26"/>
          <w:lang w:eastAsia="en-US"/>
        </w:rPr>
      </w:pPr>
      <w:r w:rsidRPr="004E7F91">
        <w:rPr>
          <w:sz w:val="26"/>
          <w:szCs w:val="26"/>
        </w:rPr>
        <w:t>Ярославской области</w:t>
      </w:r>
      <w:r w:rsidR="003A0EFB" w:rsidRPr="004E7F91">
        <w:rPr>
          <w:sz w:val="26"/>
          <w:szCs w:val="26"/>
        </w:rPr>
        <w:t>»</w:t>
      </w:r>
      <w:r w:rsidR="00A54ADC" w:rsidRPr="004E7F91">
        <w:rPr>
          <w:sz w:val="26"/>
          <w:szCs w:val="26"/>
        </w:rPr>
        <w:t>,</w:t>
      </w:r>
      <w:r w:rsidR="00A54ADC" w:rsidRPr="004E7F91">
        <w:rPr>
          <w:sz w:val="26"/>
          <w:szCs w:val="26"/>
          <w:lang w:eastAsia="en-US"/>
        </w:rPr>
        <w:t xml:space="preserve"> утвержденную постановлением </w:t>
      </w:r>
    </w:p>
    <w:p w:rsidR="00A54ADC" w:rsidRPr="004E7F91" w:rsidRDefault="00A54ADC" w:rsidP="0060688E">
      <w:pPr>
        <w:jc w:val="both"/>
        <w:rPr>
          <w:sz w:val="26"/>
          <w:szCs w:val="26"/>
          <w:lang w:eastAsia="en-US"/>
        </w:rPr>
      </w:pPr>
      <w:r w:rsidRPr="004E7F91">
        <w:rPr>
          <w:sz w:val="26"/>
          <w:szCs w:val="26"/>
          <w:lang w:eastAsia="en-US"/>
        </w:rPr>
        <w:t>Администрации города Переславля-Залесского</w:t>
      </w:r>
      <w:r w:rsidRPr="004E7F91">
        <w:rPr>
          <w:sz w:val="26"/>
          <w:szCs w:val="26"/>
          <w:lang w:eastAsia="en-US"/>
        </w:rPr>
        <w:tab/>
      </w:r>
    </w:p>
    <w:p w:rsidR="00B17B77" w:rsidRPr="004E7F91" w:rsidRDefault="00A54ADC" w:rsidP="001547DD">
      <w:pPr>
        <w:jc w:val="both"/>
        <w:rPr>
          <w:sz w:val="26"/>
          <w:szCs w:val="26"/>
        </w:rPr>
      </w:pPr>
      <w:r w:rsidRPr="004E7F91">
        <w:rPr>
          <w:sz w:val="26"/>
          <w:szCs w:val="26"/>
          <w:lang w:eastAsia="en-US"/>
        </w:rPr>
        <w:t>от 21.01.2022 № ПОС.03-0152/22</w:t>
      </w:r>
    </w:p>
    <w:p w:rsidR="006E2E7B" w:rsidRDefault="006E2E7B" w:rsidP="00B17B77">
      <w:pPr>
        <w:pStyle w:val="a4"/>
        <w:rPr>
          <w:sz w:val="26"/>
          <w:szCs w:val="26"/>
        </w:rPr>
      </w:pPr>
    </w:p>
    <w:p w:rsidR="0060688E" w:rsidRPr="004E7F91" w:rsidRDefault="0060688E" w:rsidP="00B17B77">
      <w:pPr>
        <w:pStyle w:val="a4"/>
        <w:rPr>
          <w:sz w:val="26"/>
          <w:szCs w:val="26"/>
        </w:rPr>
      </w:pPr>
    </w:p>
    <w:p w:rsidR="00DF0B12" w:rsidRPr="007D1D74" w:rsidRDefault="00B17B77" w:rsidP="00DF0B12">
      <w:pPr>
        <w:autoSpaceDE w:val="0"/>
        <w:autoSpaceDN w:val="0"/>
        <w:adjustRightInd w:val="0"/>
        <w:spacing w:after="240"/>
        <w:ind w:firstLine="720"/>
        <w:jc w:val="both"/>
        <w:rPr>
          <w:color w:val="000000"/>
          <w:sz w:val="26"/>
          <w:szCs w:val="26"/>
        </w:rPr>
      </w:pPr>
      <w:r w:rsidRPr="00CA1959">
        <w:rPr>
          <w:color w:val="000000"/>
          <w:sz w:val="26"/>
          <w:szCs w:val="26"/>
        </w:rPr>
        <w:t>В</w:t>
      </w:r>
      <w:r w:rsidR="000C5039" w:rsidRPr="00CA1959">
        <w:rPr>
          <w:color w:val="000000"/>
          <w:sz w:val="26"/>
          <w:szCs w:val="26"/>
        </w:rPr>
        <w:t xml:space="preserve"> соответствии</w:t>
      </w:r>
      <w:r w:rsidR="00F8538B" w:rsidRPr="00CA1959">
        <w:rPr>
          <w:color w:val="000000"/>
          <w:sz w:val="26"/>
          <w:szCs w:val="26"/>
        </w:rPr>
        <w:t xml:space="preserve"> </w:t>
      </w:r>
      <w:r w:rsidR="00F8538B" w:rsidRPr="00CA1959">
        <w:rPr>
          <w:bCs/>
          <w:color w:val="000000"/>
          <w:sz w:val="26"/>
          <w:szCs w:val="26"/>
        </w:rPr>
        <w:t xml:space="preserve">со ст. 179 Бюджетного кодекса </w:t>
      </w:r>
      <w:r w:rsidR="00DF0B12" w:rsidRPr="00CA1959">
        <w:rPr>
          <w:color w:val="000000"/>
          <w:sz w:val="26"/>
          <w:szCs w:val="26"/>
        </w:rPr>
        <w:t xml:space="preserve">Российской </w:t>
      </w:r>
      <w:r w:rsidR="00A54ADC" w:rsidRPr="00CA1959">
        <w:rPr>
          <w:color w:val="000000"/>
          <w:sz w:val="26"/>
          <w:szCs w:val="26"/>
        </w:rPr>
        <w:t>Федерации</w:t>
      </w:r>
      <w:r w:rsidR="00A54ADC" w:rsidRPr="00CA1959">
        <w:rPr>
          <w:bCs/>
          <w:color w:val="000000"/>
          <w:sz w:val="26"/>
          <w:szCs w:val="26"/>
        </w:rPr>
        <w:t xml:space="preserve">, </w:t>
      </w:r>
      <w:r w:rsidR="00025B8E" w:rsidRPr="00CA1959">
        <w:rPr>
          <w:bCs/>
          <w:color w:val="000000"/>
          <w:sz w:val="26"/>
          <w:szCs w:val="26"/>
        </w:rPr>
        <w:t xml:space="preserve">решением Переславль-Залесской городской </w:t>
      </w:r>
      <w:r w:rsidR="00025B8E" w:rsidRPr="00C81E58">
        <w:rPr>
          <w:bCs/>
          <w:color w:val="000000"/>
          <w:sz w:val="26"/>
          <w:szCs w:val="26"/>
        </w:rPr>
        <w:t xml:space="preserve">Думы от </w:t>
      </w:r>
      <w:r w:rsidR="007C3D0F">
        <w:rPr>
          <w:bCs/>
          <w:color w:val="000000"/>
          <w:sz w:val="26"/>
          <w:szCs w:val="26"/>
        </w:rPr>
        <w:t>28</w:t>
      </w:r>
      <w:r w:rsidR="00025B8E" w:rsidRPr="00C81E58">
        <w:rPr>
          <w:bCs/>
          <w:color w:val="000000"/>
          <w:sz w:val="26"/>
          <w:szCs w:val="26"/>
        </w:rPr>
        <w:t>.0</w:t>
      </w:r>
      <w:r w:rsidR="007C3D0F">
        <w:rPr>
          <w:bCs/>
          <w:color w:val="000000"/>
          <w:sz w:val="26"/>
          <w:szCs w:val="26"/>
        </w:rPr>
        <w:t>7</w:t>
      </w:r>
      <w:r w:rsidR="00025B8E" w:rsidRPr="00C81E58">
        <w:rPr>
          <w:bCs/>
          <w:color w:val="000000"/>
          <w:sz w:val="26"/>
          <w:szCs w:val="26"/>
        </w:rPr>
        <w:t xml:space="preserve">.2022 </w:t>
      </w:r>
      <w:r w:rsidR="00025B8E" w:rsidRPr="00EF366A">
        <w:rPr>
          <w:bCs/>
          <w:color w:val="000000"/>
          <w:sz w:val="26"/>
          <w:szCs w:val="26"/>
        </w:rPr>
        <w:t xml:space="preserve">№ </w:t>
      </w:r>
      <w:r w:rsidR="007C3D0F">
        <w:rPr>
          <w:bCs/>
          <w:color w:val="000000"/>
          <w:sz w:val="26"/>
          <w:szCs w:val="26"/>
        </w:rPr>
        <w:t>67</w:t>
      </w:r>
      <w:r w:rsidR="00025B8E" w:rsidRPr="00C81E58">
        <w:rPr>
          <w:bCs/>
          <w:color w:val="000000"/>
          <w:sz w:val="26"/>
          <w:szCs w:val="26"/>
        </w:rPr>
        <w:t xml:space="preserve"> «О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 и 2024 годов»</w:t>
      </w:r>
      <w:r w:rsidR="001547DD" w:rsidRPr="00C81E58">
        <w:rPr>
          <w:bCs/>
          <w:color w:val="000000"/>
          <w:sz w:val="26"/>
          <w:szCs w:val="26"/>
        </w:rPr>
        <w:t>,</w:t>
      </w:r>
      <w:r w:rsidR="000B1053" w:rsidRPr="00C81E58">
        <w:rPr>
          <w:color w:val="000000"/>
          <w:sz w:val="26"/>
          <w:szCs w:val="26"/>
        </w:rPr>
        <w:t xml:space="preserve"> </w:t>
      </w:r>
      <w:r w:rsidR="00416335" w:rsidRPr="00C81E58">
        <w:rPr>
          <w:color w:val="000000"/>
          <w:sz w:val="26"/>
          <w:szCs w:val="26"/>
        </w:rPr>
        <w:t>в целях уточнения объема финансирования</w:t>
      </w:r>
      <w:r w:rsidR="00DB59BB">
        <w:rPr>
          <w:color w:val="000000"/>
          <w:sz w:val="26"/>
          <w:szCs w:val="26"/>
        </w:rPr>
        <w:t>,</w:t>
      </w:r>
      <w:r w:rsidR="009A168A">
        <w:rPr>
          <w:color w:val="000000"/>
          <w:sz w:val="26"/>
          <w:szCs w:val="26"/>
        </w:rPr>
        <w:t xml:space="preserve"> </w:t>
      </w:r>
    </w:p>
    <w:p w:rsidR="00B17B77" w:rsidRPr="00C81E58" w:rsidRDefault="00B17B77" w:rsidP="00B17B77">
      <w:pPr>
        <w:jc w:val="center"/>
        <w:rPr>
          <w:color w:val="000000"/>
          <w:sz w:val="28"/>
          <w:szCs w:val="28"/>
        </w:rPr>
      </w:pPr>
      <w:r w:rsidRPr="00C81E58">
        <w:rPr>
          <w:color w:val="000000"/>
          <w:sz w:val="28"/>
          <w:szCs w:val="28"/>
        </w:rPr>
        <w:t>Администра</w:t>
      </w:r>
      <w:r w:rsidR="00EB558E" w:rsidRPr="00C81E58">
        <w:rPr>
          <w:color w:val="000000"/>
          <w:sz w:val="28"/>
          <w:szCs w:val="28"/>
        </w:rPr>
        <w:t>ция города</w:t>
      </w:r>
      <w:r w:rsidRPr="00C81E58">
        <w:rPr>
          <w:color w:val="000000"/>
          <w:sz w:val="28"/>
          <w:szCs w:val="28"/>
        </w:rPr>
        <w:t xml:space="preserve"> Переславля-Залесского постановляет:</w:t>
      </w:r>
    </w:p>
    <w:p w:rsidR="00863092" w:rsidRPr="00C81E58" w:rsidRDefault="00863092" w:rsidP="00B17B77">
      <w:pPr>
        <w:jc w:val="center"/>
        <w:rPr>
          <w:color w:val="000000"/>
          <w:sz w:val="28"/>
          <w:szCs w:val="28"/>
        </w:rPr>
      </w:pPr>
    </w:p>
    <w:p w:rsidR="000C5039" w:rsidRPr="00C81E58" w:rsidRDefault="00F8538B" w:rsidP="005A2E7B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</w:rPr>
      </w:pPr>
      <w:r w:rsidRPr="00C81E58">
        <w:rPr>
          <w:color w:val="000000"/>
          <w:sz w:val="26"/>
          <w:szCs w:val="26"/>
        </w:rPr>
        <w:t>1.</w:t>
      </w:r>
      <w:r w:rsidR="00A562E7" w:rsidRPr="00C81E58">
        <w:rPr>
          <w:color w:val="000000"/>
          <w:sz w:val="26"/>
          <w:szCs w:val="26"/>
        </w:rPr>
        <w:t xml:space="preserve"> </w:t>
      </w:r>
      <w:r w:rsidR="00AF34D4" w:rsidRPr="00C81E58">
        <w:rPr>
          <w:color w:val="000000"/>
          <w:sz w:val="26"/>
          <w:szCs w:val="26"/>
        </w:rPr>
        <w:t xml:space="preserve">Внести </w:t>
      </w:r>
      <w:r w:rsidR="00A54ADC" w:rsidRPr="00C81E58">
        <w:rPr>
          <w:bCs/>
          <w:color w:val="000000"/>
          <w:sz w:val="26"/>
          <w:szCs w:val="26"/>
        </w:rPr>
        <w:t>изменения</w:t>
      </w:r>
      <w:r w:rsidR="00A54ADC" w:rsidRPr="00C81E58">
        <w:rPr>
          <w:color w:val="000000"/>
          <w:sz w:val="26"/>
          <w:szCs w:val="26"/>
        </w:rPr>
        <w:t xml:space="preserve"> </w:t>
      </w:r>
      <w:r w:rsidR="00AF34D4" w:rsidRPr="00C81E58">
        <w:rPr>
          <w:color w:val="000000"/>
          <w:sz w:val="26"/>
          <w:szCs w:val="26"/>
        </w:rPr>
        <w:t xml:space="preserve">в </w:t>
      </w:r>
      <w:r w:rsidR="000C5039" w:rsidRPr="00C81E58">
        <w:rPr>
          <w:color w:val="000000"/>
          <w:sz w:val="26"/>
          <w:szCs w:val="26"/>
        </w:rPr>
        <w:t xml:space="preserve">муниципальную программу </w:t>
      </w:r>
      <w:r w:rsidR="003A0EFB" w:rsidRPr="00C81E58">
        <w:rPr>
          <w:bCs/>
          <w:color w:val="000000"/>
          <w:sz w:val="26"/>
          <w:szCs w:val="26"/>
        </w:rPr>
        <w:t>«Развитие образования и молодежная политика городского округа город Переславль-Залесский</w:t>
      </w:r>
      <w:r w:rsidR="00987C40" w:rsidRPr="00C81E58">
        <w:rPr>
          <w:bCs/>
          <w:color w:val="000000"/>
          <w:sz w:val="26"/>
          <w:szCs w:val="26"/>
        </w:rPr>
        <w:t xml:space="preserve"> Ярославской области</w:t>
      </w:r>
      <w:r w:rsidR="003A0EFB" w:rsidRPr="00C81E58">
        <w:rPr>
          <w:bCs/>
          <w:color w:val="000000"/>
          <w:sz w:val="26"/>
          <w:szCs w:val="26"/>
        </w:rPr>
        <w:t>»</w:t>
      </w:r>
      <w:r w:rsidR="00AF34D4" w:rsidRPr="00C81E58">
        <w:rPr>
          <w:bCs/>
          <w:color w:val="000000"/>
          <w:sz w:val="26"/>
          <w:szCs w:val="26"/>
        </w:rPr>
        <w:t xml:space="preserve">, утвержденную постановлением Администрации </w:t>
      </w:r>
      <w:r w:rsidR="00C2082A" w:rsidRPr="00C81E58">
        <w:rPr>
          <w:bCs/>
          <w:color w:val="000000"/>
          <w:sz w:val="26"/>
          <w:szCs w:val="26"/>
        </w:rPr>
        <w:t>города Переславля-Залесского от 21.01.2022 № ПОС.03-0152/22</w:t>
      </w:r>
      <w:r w:rsidR="00173C17" w:rsidRPr="00C81E58">
        <w:rPr>
          <w:bCs/>
          <w:color w:val="000000"/>
          <w:sz w:val="26"/>
          <w:szCs w:val="26"/>
        </w:rPr>
        <w:t xml:space="preserve"> </w:t>
      </w:r>
      <w:r w:rsidR="00A959FB" w:rsidRPr="00C81E58">
        <w:rPr>
          <w:color w:val="000000"/>
          <w:sz w:val="26"/>
          <w:szCs w:val="26"/>
        </w:rPr>
        <w:t>(в редакции постановлени</w:t>
      </w:r>
      <w:r w:rsidR="00217865" w:rsidRPr="00C81E58">
        <w:rPr>
          <w:color w:val="000000"/>
          <w:sz w:val="26"/>
          <w:szCs w:val="26"/>
        </w:rPr>
        <w:t>й</w:t>
      </w:r>
      <w:r w:rsidR="00A959FB" w:rsidRPr="00C81E58">
        <w:rPr>
          <w:color w:val="000000"/>
          <w:sz w:val="26"/>
          <w:szCs w:val="26"/>
        </w:rPr>
        <w:t xml:space="preserve"> Админ</w:t>
      </w:r>
      <w:r w:rsidR="00A959FB" w:rsidRPr="00C81E58">
        <w:rPr>
          <w:color w:val="000000"/>
          <w:sz w:val="26"/>
          <w:szCs w:val="26"/>
        </w:rPr>
        <w:t>и</w:t>
      </w:r>
      <w:r w:rsidR="00A959FB" w:rsidRPr="00C81E58">
        <w:rPr>
          <w:color w:val="000000"/>
          <w:sz w:val="26"/>
          <w:szCs w:val="26"/>
        </w:rPr>
        <w:t>страции города Переславля-Залесского от</w:t>
      </w:r>
      <w:r w:rsidR="00FE2F1E" w:rsidRPr="00C81E58">
        <w:rPr>
          <w:color w:val="000000"/>
          <w:sz w:val="26"/>
          <w:szCs w:val="26"/>
        </w:rPr>
        <w:t xml:space="preserve"> 15.03.2022</w:t>
      </w:r>
      <w:r w:rsidR="00A959FB" w:rsidRPr="00C81E58">
        <w:rPr>
          <w:color w:val="000000"/>
          <w:sz w:val="26"/>
          <w:szCs w:val="26"/>
        </w:rPr>
        <w:t xml:space="preserve"> № </w:t>
      </w:r>
      <w:r w:rsidR="00200514">
        <w:rPr>
          <w:color w:val="000000"/>
          <w:sz w:val="26"/>
          <w:szCs w:val="26"/>
        </w:rPr>
        <w:t xml:space="preserve">  </w:t>
      </w:r>
      <w:r w:rsidR="00FE2F1E" w:rsidRPr="00C81E58">
        <w:rPr>
          <w:color w:val="000000"/>
          <w:sz w:val="26"/>
          <w:szCs w:val="26"/>
        </w:rPr>
        <w:t>ПОС.03-052</w:t>
      </w:r>
      <w:r w:rsidR="00241DC0" w:rsidRPr="00C81E58">
        <w:rPr>
          <w:color w:val="000000"/>
          <w:sz w:val="26"/>
          <w:szCs w:val="26"/>
        </w:rPr>
        <w:t>7</w:t>
      </w:r>
      <w:r w:rsidR="00FE2F1E" w:rsidRPr="00C81E58">
        <w:rPr>
          <w:color w:val="000000"/>
          <w:sz w:val="26"/>
          <w:szCs w:val="26"/>
        </w:rPr>
        <w:t>/22</w:t>
      </w:r>
      <w:r w:rsidR="00D33729" w:rsidRPr="00C81E58">
        <w:rPr>
          <w:color w:val="000000"/>
          <w:sz w:val="26"/>
          <w:szCs w:val="26"/>
        </w:rPr>
        <w:t>,</w:t>
      </w:r>
      <w:r w:rsidR="00241DC0" w:rsidRPr="00C81E58">
        <w:rPr>
          <w:color w:val="000000"/>
          <w:sz w:val="26"/>
          <w:szCs w:val="26"/>
        </w:rPr>
        <w:t xml:space="preserve"> от</w:t>
      </w:r>
      <w:r w:rsidR="00200514">
        <w:rPr>
          <w:color w:val="000000"/>
          <w:sz w:val="26"/>
          <w:szCs w:val="26"/>
        </w:rPr>
        <w:t xml:space="preserve"> </w:t>
      </w:r>
      <w:r w:rsidR="00241DC0" w:rsidRPr="00C81E58">
        <w:rPr>
          <w:color w:val="000000"/>
          <w:sz w:val="26"/>
          <w:szCs w:val="26"/>
        </w:rPr>
        <w:t>15.03.2022 № ПОС.03-0528/22</w:t>
      </w:r>
      <w:r w:rsidR="007C62F6" w:rsidRPr="00C81E58">
        <w:rPr>
          <w:color w:val="000000"/>
          <w:sz w:val="26"/>
          <w:szCs w:val="26"/>
        </w:rPr>
        <w:t>,</w:t>
      </w:r>
      <w:r w:rsidR="005A2E7B">
        <w:rPr>
          <w:color w:val="000000"/>
          <w:sz w:val="26"/>
          <w:szCs w:val="26"/>
        </w:rPr>
        <w:t xml:space="preserve"> </w:t>
      </w:r>
      <w:r w:rsidR="007C62F6" w:rsidRPr="00C81E58">
        <w:rPr>
          <w:color w:val="000000"/>
          <w:sz w:val="26"/>
          <w:szCs w:val="26"/>
        </w:rPr>
        <w:t xml:space="preserve"> от 16.03.2022 № ПОС.03-0530/22</w:t>
      </w:r>
      <w:r w:rsidR="00994386">
        <w:rPr>
          <w:color w:val="000000"/>
          <w:sz w:val="26"/>
          <w:szCs w:val="26"/>
        </w:rPr>
        <w:t xml:space="preserve">, </w:t>
      </w:r>
      <w:r w:rsidR="00200514">
        <w:rPr>
          <w:color w:val="000000"/>
          <w:sz w:val="26"/>
          <w:szCs w:val="26"/>
        </w:rPr>
        <w:t xml:space="preserve">                       </w:t>
      </w:r>
      <w:r w:rsidR="00994386">
        <w:rPr>
          <w:color w:val="000000"/>
          <w:sz w:val="26"/>
          <w:szCs w:val="26"/>
        </w:rPr>
        <w:t>о</w:t>
      </w:r>
      <w:r w:rsidR="00994386" w:rsidRPr="00F20CE2">
        <w:rPr>
          <w:sz w:val="26"/>
          <w:szCs w:val="26"/>
        </w:rPr>
        <w:t>т</w:t>
      </w:r>
      <w:r w:rsidR="00200514">
        <w:rPr>
          <w:sz w:val="26"/>
          <w:szCs w:val="26"/>
        </w:rPr>
        <w:t xml:space="preserve"> </w:t>
      </w:r>
      <w:r w:rsidR="00994386">
        <w:rPr>
          <w:sz w:val="26"/>
          <w:szCs w:val="26"/>
        </w:rPr>
        <w:t xml:space="preserve"> 15.04.2022</w:t>
      </w:r>
      <w:r w:rsidR="00994386" w:rsidRPr="00F20CE2">
        <w:rPr>
          <w:sz w:val="26"/>
          <w:szCs w:val="26"/>
        </w:rPr>
        <w:t xml:space="preserve"> </w:t>
      </w:r>
      <w:r w:rsidR="00200514">
        <w:rPr>
          <w:sz w:val="26"/>
          <w:szCs w:val="26"/>
        </w:rPr>
        <w:t xml:space="preserve"> </w:t>
      </w:r>
      <w:r w:rsidR="00994386" w:rsidRPr="00F20CE2">
        <w:rPr>
          <w:sz w:val="26"/>
          <w:szCs w:val="26"/>
        </w:rPr>
        <w:t>№</w:t>
      </w:r>
      <w:r w:rsidR="00200514">
        <w:rPr>
          <w:sz w:val="26"/>
          <w:szCs w:val="26"/>
        </w:rPr>
        <w:t xml:space="preserve"> </w:t>
      </w:r>
      <w:r w:rsidR="00994386" w:rsidRPr="00F20CE2">
        <w:rPr>
          <w:sz w:val="26"/>
          <w:szCs w:val="26"/>
        </w:rPr>
        <w:t xml:space="preserve"> </w:t>
      </w:r>
      <w:r w:rsidR="00994386">
        <w:rPr>
          <w:sz w:val="26"/>
          <w:szCs w:val="26"/>
        </w:rPr>
        <w:t>ПОС.03-0768/</w:t>
      </w:r>
      <w:r w:rsidR="00994386" w:rsidRPr="004143A9">
        <w:rPr>
          <w:sz w:val="26"/>
          <w:szCs w:val="26"/>
        </w:rPr>
        <w:t>22</w:t>
      </w:r>
      <w:r w:rsidR="00F217FE" w:rsidRPr="004143A9">
        <w:rPr>
          <w:sz w:val="26"/>
          <w:szCs w:val="26"/>
        </w:rPr>
        <w:t>,</w:t>
      </w:r>
      <w:r w:rsidR="005A2E7B">
        <w:rPr>
          <w:sz w:val="26"/>
          <w:szCs w:val="26"/>
        </w:rPr>
        <w:t xml:space="preserve">  </w:t>
      </w:r>
      <w:r w:rsidR="00200514">
        <w:rPr>
          <w:sz w:val="26"/>
          <w:szCs w:val="26"/>
        </w:rPr>
        <w:t xml:space="preserve"> </w:t>
      </w:r>
      <w:r w:rsidR="00F217FE" w:rsidRPr="004143A9">
        <w:rPr>
          <w:sz w:val="26"/>
          <w:szCs w:val="26"/>
        </w:rPr>
        <w:t xml:space="preserve"> от </w:t>
      </w:r>
      <w:r w:rsidR="00200514">
        <w:rPr>
          <w:sz w:val="26"/>
          <w:szCs w:val="26"/>
        </w:rPr>
        <w:t xml:space="preserve"> </w:t>
      </w:r>
      <w:r w:rsidR="008C7046" w:rsidRPr="004143A9">
        <w:rPr>
          <w:sz w:val="26"/>
          <w:szCs w:val="26"/>
        </w:rPr>
        <w:t xml:space="preserve">12.07.2022 </w:t>
      </w:r>
      <w:r w:rsidR="00200514">
        <w:rPr>
          <w:sz w:val="26"/>
          <w:szCs w:val="26"/>
        </w:rPr>
        <w:t xml:space="preserve"> </w:t>
      </w:r>
      <w:r w:rsidR="00F217FE" w:rsidRPr="004143A9">
        <w:rPr>
          <w:sz w:val="26"/>
          <w:szCs w:val="26"/>
        </w:rPr>
        <w:t>№</w:t>
      </w:r>
      <w:r w:rsidR="008C7046" w:rsidRPr="004143A9">
        <w:rPr>
          <w:sz w:val="26"/>
          <w:szCs w:val="26"/>
        </w:rPr>
        <w:t xml:space="preserve"> </w:t>
      </w:r>
      <w:r w:rsidR="00200514">
        <w:rPr>
          <w:sz w:val="26"/>
          <w:szCs w:val="26"/>
        </w:rPr>
        <w:t xml:space="preserve"> </w:t>
      </w:r>
      <w:r w:rsidR="008C7046" w:rsidRPr="004143A9">
        <w:rPr>
          <w:sz w:val="26"/>
          <w:szCs w:val="26"/>
        </w:rPr>
        <w:t>ПОС.03-1479/22</w:t>
      </w:r>
      <w:r w:rsidR="00551606">
        <w:rPr>
          <w:sz w:val="26"/>
          <w:szCs w:val="26"/>
        </w:rPr>
        <w:t xml:space="preserve">, </w:t>
      </w:r>
      <w:r w:rsidR="005A2E7B">
        <w:rPr>
          <w:sz w:val="26"/>
          <w:szCs w:val="26"/>
        </w:rPr>
        <w:t xml:space="preserve">  </w:t>
      </w:r>
      <w:r w:rsidR="00200514">
        <w:rPr>
          <w:sz w:val="26"/>
          <w:szCs w:val="26"/>
        </w:rPr>
        <w:t xml:space="preserve">                </w:t>
      </w:r>
      <w:r w:rsidR="00551606" w:rsidRPr="00551606">
        <w:rPr>
          <w:sz w:val="26"/>
          <w:szCs w:val="26"/>
        </w:rPr>
        <w:t xml:space="preserve">от </w:t>
      </w:r>
      <w:r w:rsidR="00200514">
        <w:rPr>
          <w:sz w:val="26"/>
          <w:szCs w:val="26"/>
        </w:rPr>
        <w:t xml:space="preserve">   </w:t>
      </w:r>
      <w:r w:rsidR="00551606">
        <w:rPr>
          <w:sz w:val="26"/>
          <w:szCs w:val="26"/>
        </w:rPr>
        <w:t>29</w:t>
      </w:r>
      <w:r w:rsidR="00551606" w:rsidRPr="00551606">
        <w:rPr>
          <w:sz w:val="26"/>
          <w:szCs w:val="26"/>
        </w:rPr>
        <w:t>.07.2022</w:t>
      </w:r>
      <w:r w:rsidR="00200514">
        <w:rPr>
          <w:sz w:val="26"/>
          <w:szCs w:val="26"/>
        </w:rPr>
        <w:t xml:space="preserve">   </w:t>
      </w:r>
      <w:r w:rsidR="00551606" w:rsidRPr="00551606">
        <w:rPr>
          <w:sz w:val="26"/>
          <w:szCs w:val="26"/>
        </w:rPr>
        <w:t xml:space="preserve"> №</w:t>
      </w:r>
      <w:r w:rsidR="00200514">
        <w:rPr>
          <w:sz w:val="26"/>
          <w:szCs w:val="26"/>
        </w:rPr>
        <w:t xml:space="preserve">  </w:t>
      </w:r>
      <w:r w:rsidR="00551606" w:rsidRPr="00551606">
        <w:rPr>
          <w:sz w:val="26"/>
          <w:szCs w:val="26"/>
        </w:rPr>
        <w:t xml:space="preserve"> ПОС.03-1</w:t>
      </w:r>
      <w:r w:rsidR="00551606">
        <w:rPr>
          <w:sz w:val="26"/>
          <w:szCs w:val="26"/>
        </w:rPr>
        <w:t>626</w:t>
      </w:r>
      <w:r w:rsidR="00551606" w:rsidRPr="00551606">
        <w:rPr>
          <w:sz w:val="26"/>
          <w:szCs w:val="26"/>
        </w:rPr>
        <w:t>/2</w:t>
      </w:r>
      <w:r w:rsidR="009E1997">
        <w:rPr>
          <w:sz w:val="26"/>
          <w:szCs w:val="26"/>
        </w:rPr>
        <w:t>2</w:t>
      </w:r>
      <w:r w:rsidR="007C3D0F">
        <w:rPr>
          <w:sz w:val="26"/>
          <w:szCs w:val="26"/>
        </w:rPr>
        <w:t xml:space="preserve">,        </w:t>
      </w:r>
      <w:r w:rsidR="007C3D0F" w:rsidRPr="007C3D0F">
        <w:rPr>
          <w:sz w:val="26"/>
          <w:szCs w:val="26"/>
        </w:rPr>
        <w:t xml:space="preserve">от     </w:t>
      </w:r>
      <w:r w:rsidR="007C3D0F">
        <w:rPr>
          <w:sz w:val="26"/>
          <w:szCs w:val="26"/>
        </w:rPr>
        <w:t>0</w:t>
      </w:r>
      <w:r w:rsidR="007C3D0F" w:rsidRPr="007C3D0F">
        <w:rPr>
          <w:sz w:val="26"/>
          <w:szCs w:val="26"/>
        </w:rPr>
        <w:t>9.0</w:t>
      </w:r>
      <w:r w:rsidR="007C3D0F">
        <w:rPr>
          <w:sz w:val="26"/>
          <w:szCs w:val="26"/>
        </w:rPr>
        <w:t>9</w:t>
      </w:r>
      <w:r w:rsidR="007C3D0F" w:rsidRPr="007C3D0F">
        <w:rPr>
          <w:sz w:val="26"/>
          <w:szCs w:val="26"/>
        </w:rPr>
        <w:t>.2022    №    ПОС.03-</w:t>
      </w:r>
      <w:r w:rsidR="007C3D0F">
        <w:rPr>
          <w:sz w:val="26"/>
          <w:szCs w:val="26"/>
        </w:rPr>
        <w:t>2033</w:t>
      </w:r>
      <w:r w:rsidR="007C3D0F" w:rsidRPr="007C3D0F">
        <w:rPr>
          <w:sz w:val="26"/>
          <w:szCs w:val="26"/>
        </w:rPr>
        <w:t>/22</w:t>
      </w:r>
      <w:r w:rsidR="00A959FB" w:rsidRPr="004143A9">
        <w:rPr>
          <w:color w:val="000000"/>
          <w:sz w:val="26"/>
          <w:szCs w:val="26"/>
        </w:rPr>
        <w:t>)</w:t>
      </w:r>
      <w:r w:rsidR="00D90193" w:rsidRPr="00C81E58">
        <w:rPr>
          <w:bCs/>
          <w:color w:val="000000"/>
          <w:sz w:val="26"/>
          <w:szCs w:val="26"/>
        </w:rPr>
        <w:t xml:space="preserve"> </w:t>
      </w:r>
      <w:r w:rsidRPr="00C81E58">
        <w:rPr>
          <w:color w:val="000000"/>
          <w:sz w:val="26"/>
          <w:szCs w:val="26"/>
        </w:rPr>
        <w:t>согласно приложению.</w:t>
      </w:r>
    </w:p>
    <w:p w:rsidR="00F8538B" w:rsidRPr="00C81E58" w:rsidRDefault="00F8538B" w:rsidP="003A0EFB">
      <w:pPr>
        <w:ind w:firstLine="709"/>
        <w:jc w:val="both"/>
        <w:rPr>
          <w:color w:val="000000"/>
          <w:sz w:val="26"/>
          <w:szCs w:val="26"/>
        </w:rPr>
      </w:pPr>
      <w:r w:rsidRPr="00C81E58">
        <w:rPr>
          <w:color w:val="000000"/>
          <w:sz w:val="26"/>
          <w:szCs w:val="26"/>
        </w:rPr>
        <w:t xml:space="preserve">2. </w:t>
      </w:r>
      <w:r w:rsidR="000623B2">
        <w:rPr>
          <w:color w:val="000000"/>
          <w:sz w:val="26"/>
          <w:szCs w:val="26"/>
        </w:rPr>
        <w:t>Р</w:t>
      </w:r>
      <w:r w:rsidRPr="00C81E58">
        <w:rPr>
          <w:color w:val="000000"/>
          <w:sz w:val="26"/>
          <w:szCs w:val="26"/>
        </w:rPr>
        <w:t>азместить настоящее постановление на официальном сайте органов местного самоуправления города Переславля-Залесского.</w:t>
      </w:r>
    </w:p>
    <w:p w:rsidR="000B1053" w:rsidRPr="00C81E58" w:rsidRDefault="00F8538B" w:rsidP="000B1053">
      <w:pPr>
        <w:ind w:firstLine="709"/>
        <w:jc w:val="both"/>
        <w:rPr>
          <w:color w:val="000000"/>
          <w:sz w:val="26"/>
          <w:szCs w:val="26"/>
        </w:rPr>
      </w:pPr>
      <w:r w:rsidRPr="00C81E58">
        <w:rPr>
          <w:color w:val="000000"/>
          <w:sz w:val="26"/>
          <w:szCs w:val="26"/>
        </w:rPr>
        <w:t>3</w:t>
      </w:r>
      <w:r w:rsidR="00E170FA" w:rsidRPr="00C81E58">
        <w:rPr>
          <w:color w:val="000000"/>
          <w:sz w:val="26"/>
          <w:szCs w:val="26"/>
        </w:rPr>
        <w:t xml:space="preserve">. </w:t>
      </w:r>
      <w:r w:rsidR="000623B2">
        <w:rPr>
          <w:color w:val="000000"/>
          <w:sz w:val="26"/>
          <w:szCs w:val="26"/>
        </w:rPr>
        <w:t xml:space="preserve"> </w:t>
      </w:r>
      <w:r w:rsidR="000B1053" w:rsidRPr="00C81E58">
        <w:rPr>
          <w:color w:val="000000"/>
          <w:sz w:val="26"/>
          <w:szCs w:val="26"/>
        </w:rPr>
        <w:t>Контроль за исполнением постановления оставляю за собой.</w:t>
      </w:r>
    </w:p>
    <w:p w:rsidR="0060688E" w:rsidRPr="00C81E58" w:rsidRDefault="0060688E" w:rsidP="000B1053">
      <w:pPr>
        <w:ind w:firstLine="709"/>
        <w:jc w:val="both"/>
        <w:rPr>
          <w:color w:val="000000"/>
          <w:sz w:val="26"/>
          <w:szCs w:val="26"/>
        </w:rPr>
      </w:pPr>
    </w:p>
    <w:p w:rsidR="000B1053" w:rsidRPr="00DF3518" w:rsidRDefault="000B1053" w:rsidP="000B1053">
      <w:pPr>
        <w:widowControl w:val="0"/>
        <w:autoSpaceDE w:val="0"/>
        <w:jc w:val="both"/>
        <w:rPr>
          <w:color w:val="000000"/>
          <w:sz w:val="26"/>
          <w:szCs w:val="26"/>
        </w:rPr>
      </w:pPr>
      <w:r w:rsidRPr="00DF3518">
        <w:rPr>
          <w:color w:val="000000"/>
          <w:sz w:val="26"/>
          <w:szCs w:val="26"/>
        </w:rPr>
        <w:t xml:space="preserve">Заместитель Главы Администрации </w:t>
      </w:r>
    </w:p>
    <w:p w:rsidR="000B1053" w:rsidRPr="00DF3518" w:rsidRDefault="000B1053" w:rsidP="000B1053">
      <w:pPr>
        <w:widowControl w:val="0"/>
        <w:autoSpaceDE w:val="0"/>
        <w:jc w:val="both"/>
        <w:rPr>
          <w:color w:val="000000"/>
          <w:sz w:val="26"/>
          <w:szCs w:val="26"/>
        </w:rPr>
      </w:pPr>
      <w:r w:rsidRPr="00DF3518">
        <w:rPr>
          <w:color w:val="000000"/>
          <w:sz w:val="26"/>
          <w:szCs w:val="26"/>
        </w:rPr>
        <w:t xml:space="preserve">города Переславля-Залесского                            </w:t>
      </w:r>
      <w:r w:rsidR="00BB3880" w:rsidRPr="00DF3518">
        <w:rPr>
          <w:color w:val="000000"/>
          <w:sz w:val="26"/>
          <w:szCs w:val="26"/>
        </w:rPr>
        <w:t xml:space="preserve">                               </w:t>
      </w:r>
      <w:r w:rsidRPr="00DF3518">
        <w:rPr>
          <w:color w:val="000000"/>
          <w:sz w:val="26"/>
          <w:szCs w:val="26"/>
        </w:rPr>
        <w:t xml:space="preserve">         </w:t>
      </w:r>
      <w:r w:rsidR="00BB3880" w:rsidRPr="00DF3518">
        <w:rPr>
          <w:color w:val="000000"/>
          <w:sz w:val="26"/>
          <w:szCs w:val="26"/>
        </w:rPr>
        <w:t>В.В. Маркова</w:t>
      </w:r>
      <w:r w:rsidRPr="00DF3518">
        <w:rPr>
          <w:color w:val="000000"/>
          <w:sz w:val="26"/>
          <w:szCs w:val="26"/>
        </w:rPr>
        <w:t xml:space="preserve"> </w:t>
      </w:r>
    </w:p>
    <w:p w:rsidR="00A54ADC" w:rsidRPr="00DF3518" w:rsidRDefault="00F26033" w:rsidP="00A54ADC">
      <w:pPr>
        <w:tabs>
          <w:tab w:val="center" w:pos="4536"/>
          <w:tab w:val="right" w:pos="9355"/>
        </w:tabs>
        <w:ind w:left="5529"/>
        <w:rPr>
          <w:color w:val="000000"/>
          <w:sz w:val="26"/>
          <w:szCs w:val="26"/>
          <w:lang w:eastAsia="en-US"/>
        </w:rPr>
      </w:pPr>
      <w:r w:rsidRPr="00DF3518">
        <w:rPr>
          <w:color w:val="000000"/>
          <w:sz w:val="26"/>
          <w:szCs w:val="26"/>
        </w:rPr>
        <w:br w:type="page"/>
      </w:r>
      <w:r w:rsidR="00A54ADC" w:rsidRPr="00DF3518">
        <w:rPr>
          <w:color w:val="000000"/>
          <w:sz w:val="26"/>
          <w:szCs w:val="26"/>
          <w:lang w:eastAsia="en-US"/>
        </w:rPr>
        <w:lastRenderedPageBreak/>
        <w:t xml:space="preserve">Приложение к постановлению </w:t>
      </w:r>
    </w:p>
    <w:p w:rsidR="00A54ADC" w:rsidRPr="00DF3518" w:rsidRDefault="00A54ADC" w:rsidP="00A54ADC">
      <w:pPr>
        <w:tabs>
          <w:tab w:val="center" w:pos="4536"/>
          <w:tab w:val="right" w:pos="9355"/>
        </w:tabs>
        <w:ind w:left="5529"/>
        <w:rPr>
          <w:color w:val="000000"/>
          <w:sz w:val="26"/>
          <w:szCs w:val="26"/>
          <w:lang w:eastAsia="en-US"/>
        </w:rPr>
      </w:pPr>
      <w:r w:rsidRPr="00DF3518">
        <w:rPr>
          <w:color w:val="000000"/>
          <w:sz w:val="26"/>
          <w:szCs w:val="26"/>
          <w:lang w:eastAsia="en-US"/>
        </w:rPr>
        <w:t xml:space="preserve">Администрации города </w:t>
      </w:r>
    </w:p>
    <w:p w:rsidR="00A54ADC" w:rsidRPr="00DF3518" w:rsidRDefault="00A54ADC" w:rsidP="00A54ADC">
      <w:pPr>
        <w:tabs>
          <w:tab w:val="center" w:pos="4536"/>
          <w:tab w:val="right" w:pos="9355"/>
        </w:tabs>
        <w:ind w:left="5529"/>
        <w:rPr>
          <w:color w:val="000000"/>
          <w:sz w:val="26"/>
          <w:szCs w:val="26"/>
          <w:lang w:eastAsia="en-US"/>
        </w:rPr>
      </w:pPr>
      <w:r w:rsidRPr="00DF3518">
        <w:rPr>
          <w:color w:val="000000"/>
          <w:sz w:val="26"/>
          <w:szCs w:val="26"/>
          <w:lang w:eastAsia="en-US"/>
        </w:rPr>
        <w:t>Переславля-Залесского</w:t>
      </w:r>
    </w:p>
    <w:p w:rsidR="00BA7C26" w:rsidRPr="00DF3518" w:rsidRDefault="0060688E" w:rsidP="00A54ADC">
      <w:pPr>
        <w:ind w:left="2832" w:firstLine="708"/>
        <w:rPr>
          <w:color w:val="000000"/>
          <w:sz w:val="26"/>
          <w:szCs w:val="26"/>
        </w:rPr>
      </w:pPr>
      <w:r w:rsidRPr="00DF3518">
        <w:rPr>
          <w:color w:val="000000"/>
          <w:sz w:val="26"/>
          <w:szCs w:val="26"/>
          <w:lang w:eastAsia="en-US"/>
        </w:rPr>
        <w:t xml:space="preserve">                              </w:t>
      </w:r>
      <w:r w:rsidR="00A54ADC" w:rsidRPr="00DF3518">
        <w:rPr>
          <w:color w:val="000000"/>
          <w:sz w:val="26"/>
          <w:szCs w:val="26"/>
          <w:lang w:eastAsia="en-US"/>
        </w:rPr>
        <w:t xml:space="preserve">от </w:t>
      </w:r>
      <w:r w:rsidR="00B94542" w:rsidRPr="00DF3518">
        <w:rPr>
          <w:color w:val="000000"/>
          <w:sz w:val="26"/>
          <w:szCs w:val="26"/>
          <w:lang w:eastAsia="en-US"/>
        </w:rPr>
        <w:t xml:space="preserve">                     </w:t>
      </w:r>
      <w:r w:rsidRPr="00DF3518">
        <w:rPr>
          <w:color w:val="000000"/>
          <w:sz w:val="26"/>
          <w:szCs w:val="26"/>
          <w:lang w:eastAsia="en-US"/>
        </w:rPr>
        <w:t xml:space="preserve"> </w:t>
      </w:r>
      <w:r w:rsidR="00A54ADC" w:rsidRPr="00DF3518">
        <w:rPr>
          <w:color w:val="000000"/>
          <w:sz w:val="26"/>
          <w:szCs w:val="26"/>
          <w:lang w:eastAsia="en-US"/>
        </w:rPr>
        <w:t>№</w:t>
      </w:r>
      <w:r w:rsidR="00E21624" w:rsidRPr="00DF3518">
        <w:rPr>
          <w:color w:val="000000"/>
          <w:sz w:val="26"/>
          <w:szCs w:val="26"/>
          <w:lang w:eastAsia="en-US"/>
        </w:rPr>
        <w:t xml:space="preserve"> </w:t>
      </w:r>
    </w:p>
    <w:p w:rsidR="002C56D6" w:rsidRPr="00DF3518" w:rsidRDefault="002C56D6" w:rsidP="00B04D60">
      <w:pPr>
        <w:rPr>
          <w:color w:val="000000"/>
          <w:sz w:val="26"/>
          <w:szCs w:val="26"/>
        </w:rPr>
      </w:pPr>
    </w:p>
    <w:p w:rsidR="002C56D6" w:rsidRPr="00DF3518" w:rsidRDefault="002C56D6" w:rsidP="00A54ADC">
      <w:pPr>
        <w:keepNext/>
        <w:keepLines/>
        <w:jc w:val="both"/>
        <w:outlineLvl w:val="0"/>
        <w:rPr>
          <w:rFonts w:eastAsia="Calibri"/>
          <w:bCs/>
          <w:color w:val="000000"/>
          <w:sz w:val="26"/>
          <w:szCs w:val="26"/>
          <w:lang w:val="x-none" w:eastAsia="x-none"/>
        </w:rPr>
      </w:pPr>
      <w:r w:rsidRPr="00DF3518">
        <w:rPr>
          <w:rFonts w:eastAsia="Calibri"/>
          <w:bCs/>
          <w:color w:val="000000"/>
          <w:sz w:val="26"/>
          <w:szCs w:val="26"/>
          <w:lang w:eastAsia="x-none"/>
        </w:rPr>
        <w:t xml:space="preserve"> </w:t>
      </w:r>
      <w:r w:rsidR="00A54ADC" w:rsidRPr="00DF3518">
        <w:rPr>
          <w:rFonts w:eastAsia="Calibri"/>
          <w:bCs/>
          <w:color w:val="000000"/>
          <w:sz w:val="26"/>
          <w:szCs w:val="26"/>
          <w:lang w:eastAsia="x-none"/>
        </w:rPr>
        <w:tab/>
      </w:r>
      <w:r w:rsidRPr="00DF3518">
        <w:rPr>
          <w:rFonts w:eastAsia="Calibri"/>
          <w:bCs/>
          <w:color w:val="000000"/>
          <w:sz w:val="26"/>
          <w:szCs w:val="26"/>
          <w:lang w:eastAsia="x-none"/>
        </w:rPr>
        <w:t xml:space="preserve"> </w:t>
      </w:r>
      <w:r w:rsidRPr="00DF3518">
        <w:rPr>
          <w:rFonts w:eastAsia="Calibri"/>
          <w:bCs/>
          <w:color w:val="000000"/>
          <w:sz w:val="26"/>
          <w:szCs w:val="26"/>
          <w:lang w:val="x-none" w:eastAsia="x-none"/>
        </w:rPr>
        <w:t xml:space="preserve">Изменения, вносимые в </w:t>
      </w:r>
      <w:r w:rsidRPr="00DF3518">
        <w:rPr>
          <w:rFonts w:eastAsia="Calibri"/>
          <w:bCs/>
          <w:color w:val="000000"/>
          <w:sz w:val="26"/>
          <w:szCs w:val="26"/>
          <w:lang w:eastAsia="x-none"/>
        </w:rPr>
        <w:t>муниципальную</w:t>
      </w:r>
      <w:r w:rsidRPr="00DF3518">
        <w:rPr>
          <w:rFonts w:eastAsia="Calibri"/>
          <w:bCs/>
          <w:color w:val="000000"/>
          <w:sz w:val="26"/>
          <w:szCs w:val="26"/>
          <w:lang w:val="x-none" w:eastAsia="x-none"/>
        </w:rPr>
        <w:t xml:space="preserve"> программу «</w:t>
      </w:r>
      <w:r w:rsidRPr="00DF3518">
        <w:rPr>
          <w:rFonts w:eastAsia="Calibri"/>
          <w:bCs/>
          <w:color w:val="000000"/>
          <w:sz w:val="26"/>
          <w:szCs w:val="26"/>
          <w:lang w:eastAsia="x-none"/>
        </w:rPr>
        <w:t>Развитие образования и молодежная политика городского округа город Переславль-Залесский Яросла</w:t>
      </w:r>
      <w:r w:rsidRPr="00DF3518">
        <w:rPr>
          <w:rFonts w:eastAsia="Calibri"/>
          <w:bCs/>
          <w:color w:val="000000"/>
          <w:sz w:val="26"/>
          <w:szCs w:val="26"/>
          <w:lang w:eastAsia="x-none"/>
        </w:rPr>
        <w:t>в</w:t>
      </w:r>
      <w:r w:rsidRPr="00DF3518">
        <w:rPr>
          <w:rFonts w:eastAsia="Calibri"/>
          <w:bCs/>
          <w:color w:val="000000"/>
          <w:sz w:val="26"/>
          <w:szCs w:val="26"/>
          <w:lang w:eastAsia="x-none"/>
        </w:rPr>
        <w:t>ской области»:</w:t>
      </w:r>
      <w:r w:rsidRPr="00DF3518">
        <w:rPr>
          <w:rFonts w:eastAsia="Calibri"/>
          <w:color w:val="000000"/>
          <w:sz w:val="26"/>
          <w:szCs w:val="26"/>
          <w:lang w:val="x-none" w:eastAsia="x-none"/>
        </w:rPr>
        <w:t xml:space="preserve"> </w:t>
      </w:r>
    </w:p>
    <w:p w:rsidR="002C56D6" w:rsidRPr="007D1D74" w:rsidRDefault="002C56D6" w:rsidP="00BB3880">
      <w:pPr>
        <w:ind w:firstLine="708"/>
        <w:jc w:val="both"/>
        <w:rPr>
          <w:color w:val="000000"/>
          <w:sz w:val="26"/>
          <w:szCs w:val="26"/>
        </w:rPr>
      </w:pPr>
      <w:r w:rsidRPr="00DF3518">
        <w:rPr>
          <w:color w:val="000000"/>
          <w:sz w:val="26"/>
          <w:szCs w:val="26"/>
        </w:rPr>
        <w:t xml:space="preserve">1. В разделе </w:t>
      </w:r>
      <w:r w:rsidR="00A54ADC" w:rsidRPr="00DF3518">
        <w:rPr>
          <w:color w:val="000000"/>
          <w:sz w:val="26"/>
          <w:szCs w:val="26"/>
        </w:rPr>
        <w:t>1</w:t>
      </w:r>
      <w:r w:rsidR="006A7365">
        <w:rPr>
          <w:color w:val="000000"/>
          <w:sz w:val="26"/>
          <w:szCs w:val="26"/>
        </w:rPr>
        <w:t xml:space="preserve"> «</w:t>
      </w:r>
      <w:r w:rsidRPr="00DF3518">
        <w:rPr>
          <w:color w:val="000000"/>
          <w:sz w:val="26"/>
          <w:szCs w:val="26"/>
        </w:rPr>
        <w:t xml:space="preserve">Паспорт   </w:t>
      </w:r>
      <w:r w:rsidRPr="007D1D74">
        <w:rPr>
          <w:color w:val="000000"/>
          <w:sz w:val="26"/>
          <w:szCs w:val="26"/>
        </w:rPr>
        <w:t>муниципальной   программы» позици</w:t>
      </w:r>
      <w:r w:rsidR="004739B8" w:rsidRPr="007D1D74">
        <w:rPr>
          <w:color w:val="000000"/>
          <w:sz w:val="26"/>
          <w:szCs w:val="26"/>
        </w:rPr>
        <w:t>ю</w:t>
      </w:r>
      <w:r w:rsidR="00BB3880" w:rsidRPr="007D1D74">
        <w:rPr>
          <w:color w:val="000000"/>
          <w:sz w:val="26"/>
          <w:szCs w:val="26"/>
        </w:rPr>
        <w:t xml:space="preserve"> «6. </w:t>
      </w:r>
      <w:r w:rsidRPr="007D1D74">
        <w:rPr>
          <w:color w:val="000000"/>
          <w:sz w:val="26"/>
          <w:szCs w:val="26"/>
        </w:rPr>
        <w:t>Об</w:t>
      </w:r>
      <w:r w:rsidRPr="007D1D74">
        <w:rPr>
          <w:color w:val="000000"/>
          <w:sz w:val="26"/>
          <w:szCs w:val="26"/>
        </w:rPr>
        <w:t>ъ</w:t>
      </w:r>
      <w:r w:rsidRPr="007D1D74">
        <w:rPr>
          <w:color w:val="000000"/>
          <w:sz w:val="26"/>
          <w:szCs w:val="26"/>
        </w:rPr>
        <w:t>емы и источники финансирования муниципальной программы» изложить в след</w:t>
      </w:r>
      <w:r w:rsidRPr="007D1D74">
        <w:rPr>
          <w:color w:val="000000"/>
          <w:sz w:val="26"/>
          <w:szCs w:val="26"/>
        </w:rPr>
        <w:t>у</w:t>
      </w:r>
      <w:r w:rsidRPr="007D1D74">
        <w:rPr>
          <w:color w:val="000000"/>
          <w:sz w:val="26"/>
          <w:szCs w:val="26"/>
        </w:rPr>
        <w:t>ющей редакции:</w:t>
      </w:r>
    </w:p>
    <w:p w:rsidR="00B04D60" w:rsidRPr="007D1D74" w:rsidRDefault="00B04D60" w:rsidP="00B13C1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BB3880" w:rsidRPr="007D1D74">
        <w:tc>
          <w:tcPr>
            <w:tcW w:w="3652" w:type="dxa"/>
            <w:shd w:val="clear" w:color="auto" w:fill="auto"/>
          </w:tcPr>
          <w:p w:rsidR="00BB3880" w:rsidRPr="007D1D74" w:rsidRDefault="00BB3880" w:rsidP="00BB3880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D1D74">
              <w:rPr>
                <w:color w:val="000000"/>
                <w:sz w:val="26"/>
                <w:szCs w:val="26"/>
              </w:rPr>
              <w:t>6. Объемы и источники ф</w:t>
            </w:r>
            <w:r w:rsidRPr="007D1D74">
              <w:rPr>
                <w:color w:val="000000"/>
                <w:sz w:val="26"/>
                <w:szCs w:val="26"/>
              </w:rPr>
              <w:t>и</w:t>
            </w:r>
            <w:r w:rsidRPr="007D1D74">
              <w:rPr>
                <w:color w:val="000000"/>
                <w:sz w:val="26"/>
                <w:szCs w:val="26"/>
              </w:rPr>
              <w:t>нансирования муниципальной пр</w:t>
            </w:r>
            <w:r w:rsidRPr="007D1D74">
              <w:rPr>
                <w:color w:val="000000"/>
                <w:sz w:val="26"/>
                <w:szCs w:val="26"/>
              </w:rPr>
              <w:t>о</w:t>
            </w:r>
            <w:r w:rsidRPr="007D1D74">
              <w:rPr>
                <w:color w:val="000000"/>
                <w:sz w:val="26"/>
                <w:szCs w:val="26"/>
              </w:rPr>
              <w:t>граммы</w:t>
            </w:r>
          </w:p>
        </w:tc>
        <w:tc>
          <w:tcPr>
            <w:tcW w:w="5954" w:type="dxa"/>
          </w:tcPr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color w:val="000000"/>
                <w:sz w:val="26"/>
                <w:szCs w:val="26"/>
              </w:rPr>
              <w:t>Всего – 3 1</w:t>
            </w:r>
            <w:r w:rsidR="00896138" w:rsidRPr="007D1D74">
              <w:rPr>
                <w:color w:val="000000"/>
                <w:sz w:val="26"/>
                <w:szCs w:val="26"/>
              </w:rPr>
              <w:t>75</w:t>
            </w:r>
            <w:r w:rsidR="006E0AFE">
              <w:rPr>
                <w:color w:val="000000"/>
                <w:sz w:val="26"/>
                <w:szCs w:val="26"/>
              </w:rPr>
              <w:t> 5</w:t>
            </w:r>
            <w:r w:rsidR="007C3D0F">
              <w:rPr>
                <w:color w:val="000000"/>
                <w:sz w:val="26"/>
                <w:szCs w:val="26"/>
              </w:rPr>
              <w:t>68</w:t>
            </w:r>
            <w:r w:rsidR="006E0AFE">
              <w:rPr>
                <w:color w:val="000000"/>
                <w:sz w:val="26"/>
                <w:szCs w:val="26"/>
              </w:rPr>
              <w:t>,</w:t>
            </w:r>
            <w:r w:rsidR="007C3D0F">
              <w:rPr>
                <w:color w:val="000000"/>
                <w:sz w:val="26"/>
                <w:szCs w:val="26"/>
              </w:rPr>
              <w:t>8</w:t>
            </w:r>
            <w:r w:rsidRPr="007D1D74">
              <w:rPr>
                <w:bCs/>
                <w:color w:val="000000"/>
                <w:sz w:val="26"/>
                <w:szCs w:val="26"/>
              </w:rPr>
              <w:t xml:space="preserve"> тыс. руб., из них: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>- средства федерального бюджета: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>2022 год – 42 688,6 тыс. руб.;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>2023 год – 42 203,1 тыс. руб.;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>2024 год – 44 237,1 тыс. руб.;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>- средства областного бюджета: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 xml:space="preserve">2022 год – </w:t>
            </w:r>
            <w:r w:rsidR="004739B8" w:rsidRPr="007D1D74">
              <w:rPr>
                <w:bCs/>
                <w:color w:val="000000"/>
                <w:sz w:val="26"/>
                <w:szCs w:val="26"/>
              </w:rPr>
              <w:t>714 106,4</w:t>
            </w:r>
            <w:r w:rsidRPr="007D1D74">
              <w:rPr>
                <w:bCs/>
                <w:color w:val="000000"/>
                <w:sz w:val="26"/>
                <w:szCs w:val="26"/>
              </w:rPr>
              <w:t> тыс. руб.;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>2023 год – 693 706,6 тыс. руб.;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>2024 год – 693 909,9 тыс. руб.;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>- средства бюджета городского округа: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 xml:space="preserve">2022 год – </w:t>
            </w:r>
            <w:r w:rsidR="006E0AFE">
              <w:rPr>
                <w:bCs/>
                <w:color w:val="000000"/>
                <w:sz w:val="26"/>
                <w:szCs w:val="26"/>
              </w:rPr>
              <w:t>367 3</w:t>
            </w:r>
            <w:r w:rsidR="007C3D0F">
              <w:rPr>
                <w:bCs/>
                <w:color w:val="000000"/>
                <w:sz w:val="26"/>
                <w:szCs w:val="26"/>
              </w:rPr>
              <w:t>85</w:t>
            </w:r>
            <w:r w:rsidR="006E0AFE">
              <w:rPr>
                <w:bCs/>
                <w:color w:val="000000"/>
                <w:sz w:val="26"/>
                <w:szCs w:val="26"/>
              </w:rPr>
              <w:t>,</w:t>
            </w:r>
            <w:r w:rsidR="007C3D0F">
              <w:rPr>
                <w:bCs/>
                <w:color w:val="000000"/>
                <w:sz w:val="26"/>
                <w:szCs w:val="26"/>
              </w:rPr>
              <w:t>4</w:t>
            </w:r>
            <w:r w:rsidRPr="007D1D74">
              <w:rPr>
                <w:bCs/>
                <w:color w:val="000000"/>
                <w:sz w:val="26"/>
                <w:szCs w:val="26"/>
              </w:rPr>
              <w:t> тыс. руб.;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>2023 год -  287 895,7 тыс. руб.;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>2024 год – 289 436,0 тыс. руб.</w:t>
            </w:r>
          </w:p>
          <w:p w:rsidR="00BB3880" w:rsidRPr="007D1D74" w:rsidRDefault="00BB3880" w:rsidP="00BB3880">
            <w:pPr>
              <w:shd w:val="clear" w:color="auto" w:fill="FFFFFF"/>
              <w:ind w:firstLine="33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05050B" w:rsidRDefault="0005050B" w:rsidP="0005050B">
      <w:pPr>
        <w:rPr>
          <w:color w:val="000000"/>
          <w:sz w:val="26"/>
          <w:szCs w:val="26"/>
        </w:rPr>
      </w:pPr>
    </w:p>
    <w:p w:rsidR="0005050B" w:rsidRPr="00D92BD3" w:rsidRDefault="0005050B" w:rsidP="007C3D0F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05050B" w:rsidRPr="00D92BD3" w:rsidRDefault="0005050B" w:rsidP="0005050B">
      <w:pPr>
        <w:pStyle w:val="ListParagraph"/>
        <w:ind w:left="0"/>
        <w:jc w:val="both"/>
        <w:rPr>
          <w:rFonts w:cs="Times New Roman"/>
          <w:color w:val="000000"/>
          <w:sz w:val="26"/>
          <w:szCs w:val="26"/>
        </w:rPr>
        <w:sectPr w:rsidR="0005050B" w:rsidRPr="00D92BD3" w:rsidSect="00BA6E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2168" w:rsidRPr="00D92BD3" w:rsidRDefault="00DE2168" w:rsidP="008B01F6">
      <w:pPr>
        <w:pStyle w:val="ListParagraph"/>
        <w:ind w:left="0"/>
        <w:jc w:val="both"/>
        <w:rPr>
          <w:rFonts w:cs="Times New Roman"/>
          <w:color w:val="000000"/>
          <w:sz w:val="26"/>
          <w:szCs w:val="26"/>
        </w:rPr>
      </w:pPr>
    </w:p>
    <w:p w:rsidR="000B0812" w:rsidRPr="00D92BD3" w:rsidRDefault="00316CDB" w:rsidP="000B081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16CDB">
        <w:rPr>
          <w:rFonts w:ascii="Times New Roman" w:hAnsi="Times New Roman" w:cs="Times New Roman"/>
          <w:color w:val="FF0000"/>
          <w:sz w:val="26"/>
          <w:szCs w:val="26"/>
        </w:rPr>
        <w:t>2</w:t>
      </w:r>
      <w:r w:rsidR="000B0812" w:rsidRPr="00316CDB">
        <w:rPr>
          <w:rFonts w:ascii="Times New Roman" w:hAnsi="Times New Roman" w:cs="Times New Roman"/>
          <w:color w:val="FF0000"/>
          <w:sz w:val="26"/>
          <w:szCs w:val="26"/>
        </w:rPr>
        <w:t>.</w:t>
      </w:r>
      <w:r w:rsidR="000B0812" w:rsidRPr="00D92BD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B0812" w:rsidRPr="00D92BD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Таблицу </w:t>
      </w:r>
      <w:r w:rsidR="000B0812" w:rsidRPr="00D92BD3">
        <w:rPr>
          <w:rFonts w:ascii="Times New Roman" w:hAnsi="Times New Roman" w:cs="Times New Roman"/>
          <w:color w:val="000000"/>
          <w:sz w:val="26"/>
          <w:szCs w:val="26"/>
        </w:rPr>
        <w:t xml:space="preserve">раздела </w:t>
      </w:r>
      <w:r w:rsidR="00B90708" w:rsidRPr="00D92BD3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6A7365" w:rsidRPr="00D92BD3">
        <w:rPr>
          <w:rFonts w:ascii="Times New Roman" w:hAnsi="Times New Roman" w:cs="Times New Roman"/>
          <w:color w:val="000000"/>
          <w:sz w:val="26"/>
          <w:szCs w:val="26"/>
        </w:rPr>
        <w:t xml:space="preserve"> «Ресурсное</w:t>
      </w:r>
      <w:r w:rsidR="000B0812" w:rsidRPr="00D92BD3">
        <w:rPr>
          <w:rFonts w:ascii="Times New Roman" w:hAnsi="Times New Roman" w:cs="Times New Roman"/>
          <w:color w:val="000000"/>
          <w:sz w:val="26"/>
          <w:szCs w:val="26"/>
        </w:rPr>
        <w:t xml:space="preserve"> обеспечение муниципальной программы» изложить в следующей редакции: </w:t>
      </w:r>
    </w:p>
    <w:p w:rsidR="00617CD2" w:rsidRPr="00D92BD3" w:rsidRDefault="00617CD2" w:rsidP="0049164E">
      <w:pPr>
        <w:pStyle w:val="a8"/>
        <w:ind w:left="-142" w:firstLine="568"/>
        <w:jc w:val="center"/>
        <w:rPr>
          <w:b/>
          <w:color w:val="000000"/>
        </w:rPr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6F3A2F" w:rsidRPr="00D92BD3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:rsidR="006F3A2F" w:rsidRPr="00D92BD3" w:rsidRDefault="006F3A2F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:rsidR="006F3A2F" w:rsidRPr="00D92BD3" w:rsidRDefault="006F3A2F" w:rsidP="006631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864923" w:rsidRPr="00D92BD3" w:rsidRDefault="00864923" w:rsidP="006631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:rsidR="006F3A2F" w:rsidRPr="00D92BD3" w:rsidRDefault="006F3A2F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 (тыс. руб.)</w:t>
            </w:r>
            <w:r w:rsidR="00DC761E"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F3A2F" w:rsidRPr="00D92BD3" w:rsidRDefault="006F3A2F" w:rsidP="006631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</w:t>
            </w:r>
          </w:p>
        </w:tc>
      </w:tr>
      <w:tr w:rsidR="006E50D3" w:rsidRPr="00D92BD3">
        <w:tc>
          <w:tcPr>
            <w:tcW w:w="7041" w:type="dxa"/>
            <w:vMerge/>
            <w:vAlign w:val="center"/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6E50D3" w:rsidRPr="00D92BD3" w:rsidRDefault="006E50D3" w:rsidP="00A215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A21574"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26" w:type="dxa"/>
            <w:vAlign w:val="center"/>
          </w:tcPr>
          <w:p w:rsidR="006E50D3" w:rsidRPr="00D92BD3" w:rsidRDefault="006E50D3" w:rsidP="00A215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21574"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6E50D3" w:rsidRPr="00D92BD3" w:rsidRDefault="006E50D3" w:rsidP="00A215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21574"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E50D3" w:rsidRPr="00D92BD3">
        <w:tc>
          <w:tcPr>
            <w:tcW w:w="7041" w:type="dxa"/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76802" w:rsidRPr="00D92BD3">
        <w:trPr>
          <w:trHeight w:val="891"/>
        </w:trPr>
        <w:tc>
          <w:tcPr>
            <w:tcW w:w="7041" w:type="dxa"/>
            <w:vAlign w:val="center"/>
          </w:tcPr>
          <w:p w:rsidR="00F76802" w:rsidRPr="00D92BD3" w:rsidRDefault="00F76802" w:rsidP="00AF7922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целевая программа «</w:t>
            </w:r>
            <w:r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Обеспечение функци</w:t>
            </w:r>
            <w:r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нирования и развития муниципальной системы образования городского округа город Переславль-Залесский Ярославской области</w:t>
            </w:r>
            <w:r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:rsidR="00F76802" w:rsidRPr="00D92BD3" w:rsidRDefault="00F76802" w:rsidP="00CC60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11030C"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0518E9"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943A1"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1030C"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CC60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11030C"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CC60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76802" w:rsidRPr="00D92BD3" w:rsidRDefault="00F76802" w:rsidP="00CC60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943A1"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677297"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943A1"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 w:rsidR="00CC60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11030C"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CC60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76,4</w:t>
            </w:r>
          </w:p>
        </w:tc>
        <w:tc>
          <w:tcPr>
            <w:tcW w:w="1726" w:type="dxa"/>
            <w:vAlign w:val="center"/>
          </w:tcPr>
          <w:p w:rsidR="00F76802" w:rsidRPr="00D92BD3" w:rsidRDefault="000518E9" w:rsidP="00036A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1 019 354,6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F76802" w:rsidRPr="00D92BD3" w:rsidRDefault="000518E9" w:rsidP="00036A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1 023 131,4</w:t>
            </w:r>
          </w:p>
        </w:tc>
      </w:tr>
      <w:tr w:rsidR="00F76802" w:rsidRPr="00D92BD3">
        <w:trPr>
          <w:trHeight w:val="20"/>
        </w:trPr>
        <w:tc>
          <w:tcPr>
            <w:tcW w:w="7041" w:type="dxa"/>
            <w:vAlign w:val="center"/>
          </w:tcPr>
          <w:p w:rsidR="00F76802" w:rsidRPr="00D92BD3" w:rsidRDefault="00F76802" w:rsidP="00C454E1">
            <w:pPr>
              <w:pStyle w:val="aff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92BD3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629" w:type="dxa"/>
          </w:tcPr>
          <w:p w:rsidR="00F76802" w:rsidRPr="00D92BD3" w:rsidRDefault="000A35E7" w:rsidP="00036AA2">
            <w:pPr>
              <w:pStyle w:val="a4"/>
              <w:ind w:hanging="26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129 128,8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</w:tcPr>
          <w:p w:rsidR="00F76802" w:rsidRPr="00D92BD3" w:rsidRDefault="00F76802" w:rsidP="00036AA2">
            <w:pPr>
              <w:pStyle w:val="a4"/>
              <w:ind w:hanging="26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42</w:t>
            </w:r>
            <w:r w:rsidR="00036AA2" w:rsidRPr="00D92BD3">
              <w:rPr>
                <w:color w:val="000000"/>
              </w:rPr>
              <w:t> 688,6</w:t>
            </w:r>
          </w:p>
        </w:tc>
        <w:tc>
          <w:tcPr>
            <w:tcW w:w="1726" w:type="dxa"/>
          </w:tcPr>
          <w:p w:rsidR="00F76802" w:rsidRPr="00D92BD3" w:rsidRDefault="006016F2" w:rsidP="00036AA2">
            <w:pPr>
              <w:pStyle w:val="a4"/>
              <w:ind w:hanging="96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42 203,1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76802" w:rsidRPr="00D92BD3" w:rsidRDefault="00F76802" w:rsidP="00036AA2">
            <w:pPr>
              <w:pStyle w:val="a4"/>
              <w:ind w:hanging="158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44</w:t>
            </w:r>
            <w:r w:rsidR="00036AA2" w:rsidRPr="00D92BD3">
              <w:rPr>
                <w:color w:val="000000"/>
              </w:rPr>
              <w:t> </w:t>
            </w:r>
            <w:r w:rsidRPr="00D92BD3">
              <w:rPr>
                <w:color w:val="000000"/>
              </w:rPr>
              <w:t>2</w:t>
            </w:r>
            <w:r w:rsidR="00036AA2" w:rsidRPr="00D92BD3">
              <w:rPr>
                <w:color w:val="000000"/>
              </w:rPr>
              <w:t>37,1</w:t>
            </w:r>
          </w:p>
        </w:tc>
      </w:tr>
      <w:tr w:rsidR="00F76802" w:rsidRPr="00D92BD3">
        <w:tc>
          <w:tcPr>
            <w:tcW w:w="7041" w:type="dxa"/>
          </w:tcPr>
          <w:p w:rsidR="00F76802" w:rsidRPr="00D92BD3" w:rsidRDefault="00F76802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</w:tcPr>
          <w:p w:rsidR="00F76802" w:rsidRPr="00D92BD3" w:rsidRDefault="006016F2" w:rsidP="00D943A1">
            <w:pPr>
              <w:ind w:left="-108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2</w:t>
            </w:r>
            <w:r w:rsidR="00D943A1" w:rsidRPr="00D92BD3">
              <w:rPr>
                <w:color w:val="000000"/>
              </w:rPr>
              <w:t> </w:t>
            </w:r>
            <w:r w:rsidRPr="00D92BD3">
              <w:rPr>
                <w:color w:val="000000"/>
              </w:rPr>
              <w:t>0</w:t>
            </w:r>
            <w:r w:rsidR="00D943A1" w:rsidRPr="00D92BD3">
              <w:rPr>
                <w:color w:val="000000"/>
              </w:rPr>
              <w:t>99 807,3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76802" w:rsidRPr="00D92BD3" w:rsidRDefault="00D943A1" w:rsidP="00217865">
            <w:pPr>
              <w:pStyle w:val="a4"/>
              <w:ind w:hanging="96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712 190,8</w:t>
            </w:r>
          </w:p>
        </w:tc>
        <w:tc>
          <w:tcPr>
            <w:tcW w:w="1726" w:type="dxa"/>
          </w:tcPr>
          <w:p w:rsidR="00F76802" w:rsidRPr="00D92BD3" w:rsidRDefault="00F76802" w:rsidP="000518E9">
            <w:pPr>
              <w:pStyle w:val="a4"/>
              <w:ind w:hanging="16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6</w:t>
            </w:r>
            <w:r w:rsidR="000518E9" w:rsidRPr="00D92BD3">
              <w:rPr>
                <w:color w:val="000000"/>
              </w:rPr>
              <w:t>93 706,6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76802" w:rsidRPr="00D92BD3" w:rsidRDefault="00F76802" w:rsidP="000518E9">
            <w:pPr>
              <w:pStyle w:val="a4"/>
              <w:ind w:hanging="41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6</w:t>
            </w:r>
            <w:r w:rsidR="000518E9" w:rsidRPr="00D92BD3">
              <w:rPr>
                <w:color w:val="000000"/>
              </w:rPr>
              <w:t>93 909,9</w:t>
            </w:r>
          </w:p>
        </w:tc>
      </w:tr>
      <w:tr w:rsidR="00F76802" w:rsidRPr="00D92BD3">
        <w:tc>
          <w:tcPr>
            <w:tcW w:w="7041" w:type="dxa"/>
          </w:tcPr>
          <w:p w:rsidR="00F76802" w:rsidRPr="00D92BD3" w:rsidRDefault="00F76802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</w:tcPr>
          <w:p w:rsidR="00F76802" w:rsidRPr="00D92BD3" w:rsidRDefault="00F76802" w:rsidP="00CC600C">
            <w:pPr>
              <w:ind w:left="-108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9</w:t>
            </w:r>
            <w:r w:rsidR="0011030C" w:rsidRPr="00D92BD3">
              <w:rPr>
                <w:color w:val="000000"/>
              </w:rPr>
              <w:t>30</w:t>
            </w:r>
            <w:r w:rsidR="00CC600C">
              <w:rPr>
                <w:color w:val="000000"/>
              </w:rPr>
              <w:t> </w:t>
            </w:r>
            <w:r w:rsidR="0011030C" w:rsidRPr="00D92BD3">
              <w:rPr>
                <w:color w:val="000000"/>
              </w:rPr>
              <w:t>1</w:t>
            </w:r>
            <w:r w:rsidR="00CC600C">
              <w:rPr>
                <w:color w:val="000000"/>
              </w:rPr>
              <w:t>26,3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76802" w:rsidRPr="00D92BD3" w:rsidRDefault="00F76802" w:rsidP="007C3D0F">
            <w:pPr>
              <w:pStyle w:val="a4"/>
              <w:ind w:firstLine="0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3</w:t>
            </w:r>
            <w:r w:rsidR="00677297" w:rsidRPr="00D92BD3">
              <w:rPr>
                <w:color w:val="000000"/>
              </w:rPr>
              <w:t>61</w:t>
            </w:r>
            <w:r w:rsidR="0011030C" w:rsidRPr="00D92BD3">
              <w:rPr>
                <w:color w:val="000000"/>
              </w:rPr>
              <w:t> </w:t>
            </w:r>
            <w:r w:rsidR="007C3D0F">
              <w:rPr>
                <w:color w:val="000000"/>
              </w:rPr>
              <w:t>697</w:t>
            </w:r>
            <w:r w:rsidR="0011030C" w:rsidRPr="00D92BD3">
              <w:rPr>
                <w:color w:val="000000"/>
              </w:rPr>
              <w:t>,</w:t>
            </w:r>
            <w:r w:rsidR="007C3D0F">
              <w:rPr>
                <w:color w:val="000000"/>
              </w:rPr>
              <w:t>0</w:t>
            </w:r>
          </w:p>
        </w:tc>
        <w:tc>
          <w:tcPr>
            <w:tcW w:w="1726" w:type="dxa"/>
          </w:tcPr>
          <w:p w:rsidR="00F76802" w:rsidRPr="00D92BD3" w:rsidRDefault="00F76802" w:rsidP="00E30B2D">
            <w:pPr>
              <w:pStyle w:val="a4"/>
              <w:ind w:hanging="16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283</w:t>
            </w:r>
            <w:r w:rsidR="00E30B2D" w:rsidRPr="00D92BD3">
              <w:rPr>
                <w:color w:val="000000"/>
              </w:rPr>
              <w:t> 444,9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76802" w:rsidRPr="00D92BD3" w:rsidRDefault="00F76802" w:rsidP="00E30B2D">
            <w:pPr>
              <w:pStyle w:val="a4"/>
              <w:ind w:hanging="41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28</w:t>
            </w:r>
            <w:r w:rsidR="00E30B2D" w:rsidRPr="00D92BD3">
              <w:rPr>
                <w:color w:val="000000"/>
              </w:rPr>
              <w:t>4 984,4</w:t>
            </w:r>
          </w:p>
        </w:tc>
      </w:tr>
      <w:tr w:rsidR="00C454E1" w:rsidRPr="00D92BD3">
        <w:tc>
          <w:tcPr>
            <w:tcW w:w="7041" w:type="dxa"/>
          </w:tcPr>
          <w:p w:rsidR="00C454E1" w:rsidRPr="00D92BD3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Ведомственная целевая программа «Молодежь» на 2022-2024 годы </w:t>
            </w:r>
          </w:p>
        </w:tc>
        <w:tc>
          <w:tcPr>
            <w:tcW w:w="1629" w:type="dxa"/>
          </w:tcPr>
          <w:p w:rsidR="00C454E1" w:rsidRPr="00D92BD3" w:rsidRDefault="00C454E1" w:rsidP="00C454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C454E1" w:rsidRPr="00D92BD3" w:rsidRDefault="00F30174" w:rsidP="00CC60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1</w:t>
            </w:r>
            <w:r w:rsidR="00E7383D" w:rsidRPr="00D92BD3">
              <w:rPr>
                <w:b/>
                <w:color w:val="000000"/>
              </w:rPr>
              <w:t>6</w:t>
            </w:r>
            <w:r w:rsidR="00D943A1" w:rsidRPr="00D92BD3">
              <w:rPr>
                <w:b/>
                <w:color w:val="000000"/>
              </w:rPr>
              <w:t> </w:t>
            </w:r>
            <w:r w:rsidR="00E7383D" w:rsidRPr="00D92BD3">
              <w:rPr>
                <w:b/>
                <w:color w:val="000000"/>
              </w:rPr>
              <w:t>0</w:t>
            </w:r>
            <w:r w:rsidR="00D943A1" w:rsidRPr="00D92BD3">
              <w:rPr>
                <w:b/>
                <w:color w:val="000000"/>
              </w:rPr>
              <w:t>5</w:t>
            </w:r>
            <w:r w:rsidR="00CC600C">
              <w:rPr>
                <w:b/>
                <w:color w:val="000000"/>
              </w:rPr>
              <w:t>7</w:t>
            </w:r>
            <w:r w:rsidR="00D943A1" w:rsidRPr="00D92BD3">
              <w:rPr>
                <w:b/>
                <w:color w:val="000000"/>
              </w:rPr>
              <w:t>,</w:t>
            </w:r>
            <w:r w:rsidR="00CC600C">
              <w:rPr>
                <w:b/>
                <w:color w:val="000000"/>
              </w:rPr>
              <w:t>8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D92BD3" w:rsidRDefault="00C454E1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454E1" w:rsidRPr="00D92BD3" w:rsidRDefault="00E7383D" w:rsidP="00CC600C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CC60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D943A1"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CC60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726" w:type="dxa"/>
          </w:tcPr>
          <w:p w:rsidR="00C454E1" w:rsidRPr="00D92BD3" w:rsidRDefault="00C454E1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454E1" w:rsidRPr="00D92BD3" w:rsidRDefault="00F30174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4 360,2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D92BD3" w:rsidRDefault="00C454E1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454E1" w:rsidRPr="00D92BD3" w:rsidRDefault="00F30174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4 360,2</w:t>
            </w:r>
          </w:p>
        </w:tc>
      </w:tr>
      <w:tr w:rsidR="00C454E1" w:rsidRPr="00D92BD3">
        <w:tc>
          <w:tcPr>
            <w:tcW w:w="7041" w:type="dxa"/>
            <w:vAlign w:val="center"/>
          </w:tcPr>
          <w:p w:rsidR="00C454E1" w:rsidRPr="00D92BD3" w:rsidRDefault="00C454E1" w:rsidP="00C454E1">
            <w:pPr>
              <w:pStyle w:val="aff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92BD3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629" w:type="dxa"/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454E1" w:rsidRPr="00D92BD3">
        <w:tc>
          <w:tcPr>
            <w:tcW w:w="7041" w:type="dxa"/>
          </w:tcPr>
          <w:p w:rsidR="00C454E1" w:rsidRPr="00D92BD3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</w:tcPr>
          <w:p w:rsidR="00C454E1" w:rsidRPr="00D92BD3" w:rsidRDefault="00E7383D" w:rsidP="00E738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1 852,2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D92BD3" w:rsidRDefault="00392019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1 852,2</w:t>
            </w:r>
          </w:p>
        </w:tc>
        <w:tc>
          <w:tcPr>
            <w:tcW w:w="1726" w:type="dxa"/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454E1" w:rsidRPr="00D92BD3">
        <w:tc>
          <w:tcPr>
            <w:tcW w:w="7041" w:type="dxa"/>
          </w:tcPr>
          <w:p w:rsidR="00C454E1" w:rsidRPr="00D92BD3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</w:tcPr>
          <w:p w:rsidR="00C454E1" w:rsidRPr="00D92BD3" w:rsidRDefault="00F30174" w:rsidP="003E16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14 2</w:t>
            </w:r>
            <w:r w:rsidR="00F117D5" w:rsidRPr="00D92BD3">
              <w:rPr>
                <w:color w:val="000000"/>
              </w:rPr>
              <w:t>0</w:t>
            </w:r>
            <w:r w:rsidR="003E1683">
              <w:rPr>
                <w:color w:val="000000"/>
              </w:rPr>
              <w:t>5</w:t>
            </w:r>
            <w:r w:rsidRPr="00D92BD3">
              <w:rPr>
                <w:color w:val="000000"/>
              </w:rPr>
              <w:t>,</w:t>
            </w:r>
            <w:r w:rsidR="003E1683">
              <w:rPr>
                <w:color w:val="000000"/>
              </w:rPr>
              <w:t>6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D92BD3" w:rsidRDefault="00392019" w:rsidP="003E168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117D5"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3E1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117D5"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E1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C454E1" w:rsidRPr="00D92BD3" w:rsidRDefault="00F30174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4 360,2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D92BD3" w:rsidRDefault="00F30174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4 360,2</w:t>
            </w:r>
          </w:p>
        </w:tc>
      </w:tr>
      <w:tr w:rsidR="00C454E1" w:rsidRPr="00D92BD3">
        <w:trPr>
          <w:trHeight w:val="1001"/>
        </w:trPr>
        <w:tc>
          <w:tcPr>
            <w:tcW w:w="7041" w:type="dxa"/>
          </w:tcPr>
          <w:p w:rsidR="00C454E1" w:rsidRPr="00D92BD3" w:rsidRDefault="00C454E1" w:rsidP="00C454E1">
            <w:pPr>
              <w:pStyle w:val="22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Городская целевая программа «Патриотическое воспитание граждан Российской Федерации, проживающих на террит</w:t>
            </w:r>
            <w:r w:rsidRPr="00D92BD3">
              <w:rPr>
                <w:b/>
                <w:color w:val="000000"/>
              </w:rPr>
              <w:t>о</w:t>
            </w:r>
            <w:r w:rsidRPr="00D92BD3">
              <w:rPr>
                <w:b/>
                <w:color w:val="000000"/>
              </w:rPr>
              <w:t>рии городского округа город Переславль-Залесский Яросла</w:t>
            </w:r>
            <w:r w:rsidRPr="00D92BD3">
              <w:rPr>
                <w:b/>
                <w:color w:val="000000"/>
              </w:rPr>
              <w:t>в</w:t>
            </w:r>
            <w:r w:rsidRPr="00D92BD3">
              <w:rPr>
                <w:b/>
                <w:color w:val="000000"/>
              </w:rPr>
              <w:t>ской области» на 2022-2024 годы</w:t>
            </w:r>
          </w:p>
        </w:tc>
        <w:tc>
          <w:tcPr>
            <w:tcW w:w="1629" w:type="dxa"/>
            <w:vAlign w:val="center"/>
          </w:tcPr>
          <w:p w:rsidR="00C454E1" w:rsidRPr="00D92BD3" w:rsidRDefault="00F117D5" w:rsidP="00A06061">
            <w:pPr>
              <w:snapToGrid w:val="0"/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448,6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C454E1" w:rsidRPr="00D92BD3" w:rsidRDefault="00A06061" w:rsidP="00F117D5">
            <w:pPr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2</w:t>
            </w:r>
            <w:r w:rsidR="00F117D5" w:rsidRPr="00D92BD3">
              <w:rPr>
                <w:b/>
                <w:color w:val="000000"/>
              </w:rPr>
              <w:t>66,6</w:t>
            </w:r>
          </w:p>
        </w:tc>
        <w:tc>
          <w:tcPr>
            <w:tcW w:w="1726" w:type="dxa"/>
            <w:vAlign w:val="center"/>
          </w:tcPr>
          <w:p w:rsidR="00C454E1" w:rsidRPr="00D92BD3" w:rsidRDefault="00A06061" w:rsidP="00C454E1">
            <w:pPr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90,6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C454E1" w:rsidRPr="00D92BD3" w:rsidRDefault="00A06061" w:rsidP="00C454E1">
            <w:pPr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91,4</w:t>
            </w:r>
          </w:p>
        </w:tc>
      </w:tr>
      <w:tr w:rsidR="00C454E1" w:rsidRPr="00D92BD3">
        <w:tc>
          <w:tcPr>
            <w:tcW w:w="7041" w:type="dxa"/>
            <w:vAlign w:val="center"/>
          </w:tcPr>
          <w:p w:rsidR="00C454E1" w:rsidRPr="00D92BD3" w:rsidRDefault="00C454E1" w:rsidP="00C454E1">
            <w:pPr>
              <w:pStyle w:val="aff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92BD3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629" w:type="dxa"/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454E1" w:rsidRPr="00D92BD3">
        <w:tc>
          <w:tcPr>
            <w:tcW w:w="7041" w:type="dxa"/>
          </w:tcPr>
          <w:p w:rsidR="00C454E1" w:rsidRPr="00D92BD3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</w:tcPr>
          <w:p w:rsidR="00C454E1" w:rsidRPr="00D92BD3" w:rsidRDefault="004739B8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D92BD3" w:rsidRDefault="004739B8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26" w:type="dxa"/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D92BD3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454E1" w:rsidRPr="00D92BD3">
        <w:tc>
          <w:tcPr>
            <w:tcW w:w="7041" w:type="dxa"/>
          </w:tcPr>
          <w:p w:rsidR="00C454E1" w:rsidRPr="00D92BD3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:rsidR="00C454E1" w:rsidRPr="00D92BD3" w:rsidRDefault="004739B8" w:rsidP="00C454E1">
            <w:pPr>
              <w:snapToGrid w:val="0"/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385,2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C454E1" w:rsidRPr="00D92BD3" w:rsidRDefault="004739B8" w:rsidP="00F117D5">
            <w:pPr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203,2</w:t>
            </w:r>
          </w:p>
        </w:tc>
        <w:tc>
          <w:tcPr>
            <w:tcW w:w="1726" w:type="dxa"/>
            <w:vAlign w:val="center"/>
          </w:tcPr>
          <w:p w:rsidR="00C454E1" w:rsidRPr="00D92BD3" w:rsidRDefault="00A06061" w:rsidP="00C454E1">
            <w:pPr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90,6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C454E1" w:rsidRPr="00D92BD3" w:rsidRDefault="00A06061" w:rsidP="00C454E1">
            <w:pPr>
              <w:jc w:val="center"/>
              <w:rPr>
                <w:color w:val="000000"/>
              </w:rPr>
            </w:pPr>
            <w:r w:rsidRPr="00D92BD3">
              <w:rPr>
                <w:color w:val="000000"/>
              </w:rPr>
              <w:t>91,4</w:t>
            </w:r>
          </w:p>
        </w:tc>
      </w:tr>
      <w:tr w:rsidR="00C454E1" w:rsidRPr="00D92BD3">
        <w:tc>
          <w:tcPr>
            <w:tcW w:w="7041" w:type="dxa"/>
          </w:tcPr>
          <w:p w:rsidR="00C454E1" w:rsidRPr="00D92BD3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:rsidR="00C454E1" w:rsidRPr="00D92BD3" w:rsidRDefault="00C454E1" w:rsidP="003E1683">
            <w:pPr>
              <w:jc w:val="center"/>
              <w:rPr>
                <w:b/>
                <w:bCs/>
                <w:color w:val="000000"/>
              </w:rPr>
            </w:pPr>
            <w:r w:rsidRPr="00D92BD3">
              <w:rPr>
                <w:b/>
                <w:bCs/>
                <w:color w:val="000000"/>
              </w:rPr>
              <w:t>3</w:t>
            </w:r>
            <w:r w:rsidR="00007AFF" w:rsidRPr="00D92BD3">
              <w:rPr>
                <w:b/>
                <w:bCs/>
                <w:color w:val="000000"/>
              </w:rPr>
              <w:t> </w:t>
            </w:r>
            <w:r w:rsidR="00CF1573" w:rsidRPr="00D92BD3">
              <w:rPr>
                <w:b/>
                <w:bCs/>
                <w:color w:val="000000"/>
              </w:rPr>
              <w:t>1</w:t>
            </w:r>
            <w:r w:rsidR="00772848" w:rsidRPr="00D92BD3">
              <w:rPr>
                <w:b/>
                <w:bCs/>
                <w:color w:val="000000"/>
              </w:rPr>
              <w:t>75</w:t>
            </w:r>
            <w:r w:rsidR="003E1683">
              <w:rPr>
                <w:b/>
                <w:bCs/>
                <w:color w:val="000000"/>
              </w:rPr>
              <w:t> </w:t>
            </w:r>
            <w:r w:rsidR="0011030C" w:rsidRPr="00D92BD3">
              <w:rPr>
                <w:b/>
                <w:bCs/>
                <w:color w:val="000000"/>
              </w:rPr>
              <w:t>5</w:t>
            </w:r>
            <w:r w:rsidR="003E1683">
              <w:rPr>
                <w:b/>
                <w:bCs/>
                <w:color w:val="000000"/>
              </w:rPr>
              <w:t>68,8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:rsidR="00C454E1" w:rsidRPr="00D92BD3" w:rsidRDefault="00645868" w:rsidP="003E1683">
            <w:pPr>
              <w:jc w:val="center"/>
              <w:rPr>
                <w:b/>
                <w:bCs/>
                <w:color w:val="000000"/>
              </w:rPr>
            </w:pPr>
            <w:r w:rsidRPr="00D92BD3">
              <w:rPr>
                <w:b/>
                <w:bCs/>
                <w:color w:val="000000"/>
              </w:rPr>
              <w:t>1</w:t>
            </w:r>
            <w:r w:rsidR="0011030C" w:rsidRPr="00D92BD3">
              <w:rPr>
                <w:b/>
                <w:bCs/>
                <w:color w:val="000000"/>
              </w:rPr>
              <w:t> </w:t>
            </w:r>
            <w:r w:rsidR="00CF1573" w:rsidRPr="00D92BD3">
              <w:rPr>
                <w:b/>
                <w:bCs/>
                <w:color w:val="000000"/>
              </w:rPr>
              <w:t>1</w:t>
            </w:r>
            <w:r w:rsidR="00772848" w:rsidRPr="00D92BD3">
              <w:rPr>
                <w:b/>
                <w:bCs/>
                <w:color w:val="000000"/>
              </w:rPr>
              <w:t>2</w:t>
            </w:r>
            <w:r w:rsidR="0011030C" w:rsidRPr="00D92BD3">
              <w:rPr>
                <w:b/>
                <w:bCs/>
                <w:color w:val="000000"/>
              </w:rPr>
              <w:t>4 1</w:t>
            </w:r>
            <w:r w:rsidR="003E1683">
              <w:rPr>
                <w:b/>
                <w:bCs/>
                <w:color w:val="000000"/>
              </w:rPr>
              <w:t>80</w:t>
            </w:r>
            <w:r w:rsidR="0011030C" w:rsidRPr="00D92BD3">
              <w:rPr>
                <w:b/>
                <w:bCs/>
                <w:color w:val="000000"/>
              </w:rPr>
              <w:t>,</w:t>
            </w:r>
            <w:r w:rsidR="003E1683">
              <w:rPr>
                <w:b/>
                <w:bCs/>
                <w:color w:val="000000"/>
              </w:rPr>
              <w:t>4</w:t>
            </w:r>
          </w:p>
        </w:tc>
        <w:tc>
          <w:tcPr>
            <w:tcW w:w="1726" w:type="dxa"/>
            <w:vAlign w:val="bottom"/>
          </w:tcPr>
          <w:p w:rsidR="00C454E1" w:rsidRPr="00D92BD3" w:rsidRDefault="00CF1573" w:rsidP="00CF1573">
            <w:pPr>
              <w:jc w:val="center"/>
              <w:rPr>
                <w:b/>
                <w:bCs/>
                <w:color w:val="000000"/>
              </w:rPr>
            </w:pPr>
            <w:r w:rsidRPr="00D92BD3">
              <w:rPr>
                <w:b/>
                <w:bCs/>
                <w:color w:val="000000"/>
              </w:rPr>
              <w:t>1 023 805,4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:rsidR="00C454E1" w:rsidRPr="00D92BD3" w:rsidRDefault="00C454E1" w:rsidP="00CF1573">
            <w:pPr>
              <w:jc w:val="center"/>
              <w:rPr>
                <w:b/>
                <w:bCs/>
                <w:color w:val="000000"/>
              </w:rPr>
            </w:pPr>
            <w:r w:rsidRPr="00D92BD3">
              <w:rPr>
                <w:b/>
                <w:bCs/>
                <w:color w:val="000000"/>
              </w:rPr>
              <w:t>1</w:t>
            </w:r>
            <w:r w:rsidR="00CF1573" w:rsidRPr="00D92BD3">
              <w:rPr>
                <w:b/>
                <w:bCs/>
                <w:color w:val="000000"/>
              </w:rPr>
              <w:t> </w:t>
            </w:r>
            <w:r w:rsidR="00645868" w:rsidRPr="00D92BD3">
              <w:rPr>
                <w:b/>
                <w:bCs/>
                <w:color w:val="000000"/>
              </w:rPr>
              <w:t>0</w:t>
            </w:r>
            <w:r w:rsidR="00CF1573" w:rsidRPr="00D92BD3">
              <w:rPr>
                <w:b/>
                <w:bCs/>
                <w:color w:val="000000"/>
              </w:rPr>
              <w:t>27 583,0</w:t>
            </w:r>
          </w:p>
        </w:tc>
      </w:tr>
      <w:tr w:rsidR="00C454E1" w:rsidRPr="00D92BD3">
        <w:tc>
          <w:tcPr>
            <w:tcW w:w="7041" w:type="dxa"/>
            <w:vAlign w:val="center"/>
          </w:tcPr>
          <w:p w:rsidR="00C454E1" w:rsidRPr="00D92BD3" w:rsidRDefault="00C454E1" w:rsidP="00C454E1">
            <w:pPr>
              <w:pStyle w:val="aff8"/>
              <w:jc w:val="left"/>
              <w:rPr>
                <w:rFonts w:ascii="Times New Roman" w:hAnsi="Times New Roman" w:cs="Times New Roman"/>
                <w:b/>
                <w:color w:val="000000"/>
              </w:rPr>
            </w:pPr>
            <w:r w:rsidRPr="00D92BD3">
              <w:rPr>
                <w:rFonts w:ascii="Times New Roman" w:hAnsi="Times New Roman" w:cs="Times New Roman"/>
                <w:b/>
                <w:color w:val="000000"/>
              </w:rPr>
              <w:t>Средства федерального бюджета</w:t>
            </w:r>
          </w:p>
        </w:tc>
        <w:tc>
          <w:tcPr>
            <w:tcW w:w="1629" w:type="dxa"/>
          </w:tcPr>
          <w:p w:rsidR="00C454E1" w:rsidRPr="00D92BD3" w:rsidRDefault="006016F2" w:rsidP="00BB009F">
            <w:pPr>
              <w:pStyle w:val="a4"/>
              <w:ind w:hanging="26"/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129 128,8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D92BD3" w:rsidRDefault="00C454E1" w:rsidP="00BB009F">
            <w:pPr>
              <w:pStyle w:val="a4"/>
              <w:ind w:hanging="26"/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42</w:t>
            </w:r>
            <w:r w:rsidR="00BB009F" w:rsidRPr="00D92BD3">
              <w:rPr>
                <w:b/>
                <w:color w:val="000000"/>
              </w:rPr>
              <w:t> 688,6</w:t>
            </w:r>
          </w:p>
        </w:tc>
        <w:tc>
          <w:tcPr>
            <w:tcW w:w="1726" w:type="dxa"/>
          </w:tcPr>
          <w:p w:rsidR="00C454E1" w:rsidRPr="00D92BD3" w:rsidRDefault="006016F2" w:rsidP="00BB009F">
            <w:pPr>
              <w:pStyle w:val="a4"/>
              <w:ind w:hanging="96"/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42 203,1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D92BD3" w:rsidRDefault="00645868" w:rsidP="00BB009F">
            <w:pPr>
              <w:pStyle w:val="a4"/>
              <w:ind w:hanging="158"/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44</w:t>
            </w:r>
            <w:r w:rsidR="00BB009F" w:rsidRPr="00D92BD3">
              <w:rPr>
                <w:b/>
                <w:color w:val="000000"/>
              </w:rPr>
              <w:t> </w:t>
            </w:r>
            <w:r w:rsidRPr="00D92BD3">
              <w:rPr>
                <w:b/>
                <w:color w:val="000000"/>
              </w:rPr>
              <w:t>2</w:t>
            </w:r>
            <w:r w:rsidR="00BB009F" w:rsidRPr="00D92BD3">
              <w:rPr>
                <w:b/>
                <w:color w:val="000000"/>
              </w:rPr>
              <w:t>37,1</w:t>
            </w:r>
          </w:p>
        </w:tc>
      </w:tr>
      <w:tr w:rsidR="00C454E1" w:rsidRPr="00D92BD3">
        <w:tc>
          <w:tcPr>
            <w:tcW w:w="7041" w:type="dxa"/>
          </w:tcPr>
          <w:p w:rsidR="00C454E1" w:rsidRPr="00D92BD3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</w:tcPr>
          <w:p w:rsidR="00C454E1" w:rsidRPr="00D92BD3" w:rsidRDefault="004739B8" w:rsidP="00772848">
            <w:pPr>
              <w:ind w:left="-108"/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2 101 722,9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D92BD3" w:rsidRDefault="004739B8" w:rsidP="00772848">
            <w:pPr>
              <w:pStyle w:val="a4"/>
              <w:ind w:hanging="96"/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714 106,4</w:t>
            </w:r>
          </w:p>
        </w:tc>
        <w:tc>
          <w:tcPr>
            <w:tcW w:w="1726" w:type="dxa"/>
          </w:tcPr>
          <w:p w:rsidR="00C454E1" w:rsidRPr="00D92BD3" w:rsidRDefault="00CF1573" w:rsidP="00CF1573">
            <w:pPr>
              <w:pStyle w:val="a4"/>
              <w:ind w:hanging="16"/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693 706,6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D92BD3" w:rsidRDefault="00645868" w:rsidP="00CF1573">
            <w:pPr>
              <w:pStyle w:val="a4"/>
              <w:ind w:hanging="41"/>
              <w:jc w:val="center"/>
              <w:rPr>
                <w:b/>
                <w:color w:val="000000"/>
              </w:rPr>
            </w:pPr>
            <w:r w:rsidRPr="00D92BD3">
              <w:rPr>
                <w:b/>
                <w:color w:val="000000"/>
              </w:rPr>
              <w:t>6</w:t>
            </w:r>
            <w:r w:rsidR="00CF1573" w:rsidRPr="00D92BD3">
              <w:rPr>
                <w:b/>
                <w:color w:val="000000"/>
              </w:rPr>
              <w:t>93 909,9</w:t>
            </w:r>
          </w:p>
        </w:tc>
      </w:tr>
      <w:tr w:rsidR="00C454E1" w:rsidRPr="00D92BD3" w:rsidTr="004739B8">
        <w:trPr>
          <w:trHeight w:val="73"/>
        </w:trPr>
        <w:tc>
          <w:tcPr>
            <w:tcW w:w="7041" w:type="dxa"/>
          </w:tcPr>
          <w:p w:rsidR="00C454E1" w:rsidRPr="00D92BD3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  <w:vAlign w:val="bottom"/>
          </w:tcPr>
          <w:p w:rsidR="00C454E1" w:rsidRPr="00D92BD3" w:rsidRDefault="004739B8" w:rsidP="003E1683">
            <w:pPr>
              <w:jc w:val="center"/>
              <w:rPr>
                <w:b/>
                <w:bCs/>
                <w:color w:val="000000"/>
              </w:rPr>
            </w:pPr>
            <w:r w:rsidRPr="00D92BD3">
              <w:rPr>
                <w:b/>
                <w:bCs/>
                <w:color w:val="000000"/>
              </w:rPr>
              <w:t>944</w:t>
            </w:r>
            <w:r w:rsidR="003E1683">
              <w:rPr>
                <w:b/>
                <w:bCs/>
                <w:color w:val="000000"/>
              </w:rPr>
              <w:t> </w:t>
            </w:r>
            <w:r w:rsidR="003B09E9" w:rsidRPr="00D92BD3">
              <w:rPr>
                <w:b/>
                <w:bCs/>
                <w:color w:val="000000"/>
              </w:rPr>
              <w:t>7</w:t>
            </w:r>
            <w:r w:rsidR="003E1683">
              <w:rPr>
                <w:b/>
                <w:bCs/>
                <w:color w:val="000000"/>
              </w:rPr>
              <w:t>17,1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:rsidR="00C454E1" w:rsidRPr="00D92BD3" w:rsidRDefault="004739B8" w:rsidP="003E1683">
            <w:pPr>
              <w:jc w:val="center"/>
              <w:rPr>
                <w:b/>
                <w:bCs/>
                <w:color w:val="000000"/>
              </w:rPr>
            </w:pPr>
            <w:r w:rsidRPr="00D92BD3">
              <w:rPr>
                <w:b/>
                <w:bCs/>
                <w:color w:val="000000"/>
              </w:rPr>
              <w:t>36</w:t>
            </w:r>
            <w:r w:rsidR="003B09E9" w:rsidRPr="00D92BD3">
              <w:rPr>
                <w:b/>
                <w:bCs/>
                <w:color w:val="000000"/>
              </w:rPr>
              <w:t>7</w:t>
            </w:r>
            <w:r w:rsidR="003E1683">
              <w:rPr>
                <w:b/>
                <w:bCs/>
                <w:color w:val="000000"/>
              </w:rPr>
              <w:t> </w:t>
            </w:r>
            <w:r w:rsidR="003B09E9" w:rsidRPr="00D92BD3">
              <w:rPr>
                <w:b/>
                <w:bCs/>
                <w:color w:val="000000"/>
              </w:rPr>
              <w:t>3</w:t>
            </w:r>
            <w:r w:rsidR="003E1683">
              <w:rPr>
                <w:b/>
                <w:bCs/>
                <w:color w:val="000000"/>
              </w:rPr>
              <w:t>85,4</w:t>
            </w:r>
          </w:p>
        </w:tc>
        <w:tc>
          <w:tcPr>
            <w:tcW w:w="1726" w:type="dxa"/>
            <w:vAlign w:val="bottom"/>
          </w:tcPr>
          <w:p w:rsidR="00C454E1" w:rsidRPr="00D92BD3" w:rsidRDefault="008F614B" w:rsidP="00666909">
            <w:pPr>
              <w:jc w:val="center"/>
              <w:rPr>
                <w:b/>
                <w:bCs/>
                <w:color w:val="000000"/>
              </w:rPr>
            </w:pPr>
            <w:r w:rsidRPr="00D92BD3">
              <w:rPr>
                <w:b/>
                <w:bCs/>
                <w:color w:val="000000"/>
              </w:rPr>
              <w:t>28</w:t>
            </w:r>
            <w:r w:rsidR="00666909" w:rsidRPr="00D92BD3">
              <w:rPr>
                <w:b/>
                <w:bCs/>
                <w:color w:val="000000"/>
              </w:rPr>
              <w:t>7 895,7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:rsidR="00C454E1" w:rsidRPr="00D92BD3" w:rsidRDefault="00101771" w:rsidP="00666909">
            <w:pPr>
              <w:jc w:val="center"/>
              <w:rPr>
                <w:b/>
                <w:bCs/>
                <w:color w:val="000000"/>
              </w:rPr>
            </w:pPr>
            <w:r w:rsidRPr="00D92BD3">
              <w:rPr>
                <w:b/>
                <w:bCs/>
                <w:color w:val="000000"/>
              </w:rPr>
              <w:t>289</w:t>
            </w:r>
            <w:r w:rsidR="00666909" w:rsidRPr="00D92BD3">
              <w:rPr>
                <w:b/>
                <w:bCs/>
                <w:color w:val="000000"/>
              </w:rPr>
              <w:t> 436,0</w:t>
            </w:r>
          </w:p>
        </w:tc>
      </w:tr>
    </w:tbl>
    <w:p w:rsidR="001703D9" w:rsidRPr="00D92BD3" w:rsidRDefault="001703D9" w:rsidP="00304E61">
      <w:pPr>
        <w:pStyle w:val="a3"/>
        <w:rPr>
          <w:color w:val="000000"/>
        </w:rPr>
      </w:pPr>
    </w:p>
    <w:p w:rsidR="00E95F70" w:rsidRPr="00D92BD3" w:rsidRDefault="00E95F70" w:rsidP="00304E61">
      <w:pPr>
        <w:pStyle w:val="a3"/>
        <w:rPr>
          <w:color w:val="000000"/>
        </w:rPr>
        <w:sectPr w:rsidR="00E95F70" w:rsidRPr="00D92BD3" w:rsidSect="00DC761E"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3B6632" w:rsidRPr="005E4273" w:rsidRDefault="00316CDB" w:rsidP="003B6632">
      <w:pPr>
        <w:ind w:firstLine="708"/>
        <w:jc w:val="both"/>
        <w:rPr>
          <w:sz w:val="26"/>
          <w:szCs w:val="26"/>
        </w:rPr>
      </w:pPr>
      <w:r w:rsidRPr="005E4273">
        <w:rPr>
          <w:sz w:val="26"/>
          <w:szCs w:val="26"/>
        </w:rPr>
        <w:lastRenderedPageBreak/>
        <w:t>3</w:t>
      </w:r>
      <w:r w:rsidR="00A54ADC" w:rsidRPr="005E4273">
        <w:rPr>
          <w:sz w:val="26"/>
          <w:szCs w:val="26"/>
        </w:rPr>
        <w:t xml:space="preserve">. </w:t>
      </w:r>
      <w:r w:rsidR="003B6632" w:rsidRPr="005E4273">
        <w:rPr>
          <w:sz w:val="26"/>
          <w:szCs w:val="26"/>
        </w:rPr>
        <w:t>В Приложении 1 к муниципальной программе «Ведомственная целевая программа «Обеспечение функционирования и развития муниципальной системы образования городского округа город Переславль-Залесский Ярославской области» на 2022-2024 годы»:</w:t>
      </w:r>
    </w:p>
    <w:p w:rsidR="007A7611" w:rsidRPr="00D92BD3" w:rsidRDefault="00316CDB" w:rsidP="003B6632">
      <w:pPr>
        <w:ind w:firstLine="708"/>
        <w:jc w:val="both"/>
        <w:rPr>
          <w:bCs/>
          <w:color w:val="000000"/>
          <w:sz w:val="26"/>
          <w:szCs w:val="26"/>
        </w:rPr>
      </w:pPr>
      <w:r w:rsidRPr="005E4273">
        <w:rPr>
          <w:sz w:val="26"/>
          <w:szCs w:val="26"/>
        </w:rPr>
        <w:t>3</w:t>
      </w:r>
      <w:r w:rsidR="003B6632" w:rsidRPr="005E4273">
        <w:rPr>
          <w:sz w:val="26"/>
          <w:szCs w:val="26"/>
        </w:rPr>
        <w:t>.1</w:t>
      </w:r>
      <w:r w:rsidR="003B6632" w:rsidRPr="00D92BD3">
        <w:rPr>
          <w:color w:val="000000"/>
          <w:sz w:val="26"/>
          <w:szCs w:val="26"/>
        </w:rPr>
        <w:t>. в разделе «Паспорт программы» позици</w:t>
      </w:r>
      <w:r w:rsidR="004739B8" w:rsidRPr="00D92BD3">
        <w:rPr>
          <w:color w:val="000000"/>
          <w:sz w:val="26"/>
          <w:szCs w:val="26"/>
        </w:rPr>
        <w:t>ю</w:t>
      </w:r>
      <w:r w:rsidR="00D3212C" w:rsidRPr="00D92BD3">
        <w:rPr>
          <w:color w:val="000000"/>
          <w:sz w:val="26"/>
          <w:szCs w:val="26"/>
        </w:rPr>
        <w:t xml:space="preserve"> </w:t>
      </w:r>
      <w:r w:rsidR="003B6632" w:rsidRPr="00D92BD3">
        <w:rPr>
          <w:color w:val="000000"/>
          <w:sz w:val="26"/>
          <w:szCs w:val="26"/>
        </w:rPr>
        <w:t>«6.</w:t>
      </w:r>
      <w:r w:rsidR="003B6632" w:rsidRPr="00D92BD3">
        <w:rPr>
          <w:rFonts w:eastAsia="Calibri"/>
          <w:bCs/>
          <w:color w:val="000000"/>
          <w:sz w:val="26"/>
          <w:szCs w:val="26"/>
        </w:rPr>
        <w:t xml:space="preserve"> Объемы и источники финансирования</w:t>
      </w:r>
      <w:r w:rsidR="003B6632" w:rsidRPr="00D92BD3">
        <w:rPr>
          <w:bCs/>
          <w:color w:val="000000"/>
          <w:sz w:val="26"/>
          <w:szCs w:val="26"/>
        </w:rPr>
        <w:t xml:space="preserve"> ведомственной целевой программы» изложить в следующей реда</w:t>
      </w:r>
      <w:r w:rsidR="003B6632" w:rsidRPr="00D92BD3">
        <w:rPr>
          <w:bCs/>
          <w:color w:val="000000"/>
          <w:sz w:val="26"/>
          <w:szCs w:val="26"/>
        </w:rPr>
        <w:t>к</w:t>
      </w:r>
      <w:r w:rsidR="003B6632" w:rsidRPr="00D92BD3">
        <w:rPr>
          <w:bCs/>
          <w:color w:val="000000"/>
          <w:sz w:val="26"/>
          <w:szCs w:val="26"/>
        </w:rPr>
        <w:t>ции:</w:t>
      </w:r>
    </w:p>
    <w:p w:rsidR="003B6632" w:rsidRPr="00D92BD3" w:rsidRDefault="003B6632" w:rsidP="003B6632">
      <w:pPr>
        <w:ind w:firstLine="708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D3212C" w:rsidRPr="00D92BD3">
        <w:tc>
          <w:tcPr>
            <w:tcW w:w="3227" w:type="dxa"/>
            <w:shd w:val="clear" w:color="auto" w:fill="auto"/>
          </w:tcPr>
          <w:p w:rsidR="00D3212C" w:rsidRPr="00D92BD3" w:rsidRDefault="00D3212C" w:rsidP="00D3212C">
            <w:pPr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D92BD3">
              <w:rPr>
                <w:rFonts w:eastAsia="Calibri"/>
                <w:bCs/>
                <w:color w:val="000000"/>
                <w:sz w:val="26"/>
                <w:szCs w:val="26"/>
              </w:rPr>
              <w:t>6. Объемы и источники финансирования</w:t>
            </w:r>
            <w:r w:rsidRPr="00D92BD3">
              <w:rPr>
                <w:bCs/>
                <w:color w:val="000000"/>
                <w:sz w:val="26"/>
                <w:szCs w:val="26"/>
              </w:rPr>
              <w:t xml:space="preserve"> ведомственной целевой пр</w:t>
            </w:r>
            <w:r w:rsidRPr="00D92BD3">
              <w:rPr>
                <w:bCs/>
                <w:color w:val="000000"/>
                <w:sz w:val="26"/>
                <w:szCs w:val="26"/>
              </w:rPr>
              <w:t>о</w:t>
            </w:r>
            <w:r w:rsidRPr="00D92BD3">
              <w:rPr>
                <w:bCs/>
                <w:color w:val="000000"/>
                <w:sz w:val="26"/>
                <w:szCs w:val="26"/>
              </w:rPr>
              <w:t>граммы</w:t>
            </w:r>
          </w:p>
        </w:tc>
        <w:tc>
          <w:tcPr>
            <w:tcW w:w="6237" w:type="dxa"/>
            <w:shd w:val="clear" w:color="auto" w:fill="auto"/>
          </w:tcPr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Всего – 3</w:t>
            </w:r>
            <w:r w:rsidR="00292355" w:rsidRPr="00D92BD3">
              <w:rPr>
                <w:color w:val="000000"/>
                <w:sz w:val="26"/>
                <w:szCs w:val="26"/>
              </w:rPr>
              <w:t> </w:t>
            </w:r>
            <w:r w:rsidRPr="00D92BD3">
              <w:rPr>
                <w:color w:val="000000"/>
                <w:sz w:val="26"/>
                <w:szCs w:val="26"/>
              </w:rPr>
              <w:t>1</w:t>
            </w:r>
            <w:r w:rsidR="00841944" w:rsidRPr="00D92BD3">
              <w:rPr>
                <w:color w:val="000000"/>
                <w:sz w:val="26"/>
                <w:szCs w:val="26"/>
              </w:rPr>
              <w:t>5</w:t>
            </w:r>
            <w:r w:rsidR="00292355" w:rsidRPr="00D92BD3">
              <w:rPr>
                <w:color w:val="000000"/>
                <w:sz w:val="26"/>
                <w:szCs w:val="26"/>
              </w:rPr>
              <w:t>9</w:t>
            </w:r>
            <w:r w:rsidR="00C8526F">
              <w:rPr>
                <w:color w:val="000000"/>
                <w:sz w:val="26"/>
                <w:szCs w:val="26"/>
              </w:rPr>
              <w:t> </w:t>
            </w:r>
            <w:r w:rsidR="00292355" w:rsidRPr="00D92BD3">
              <w:rPr>
                <w:color w:val="000000"/>
                <w:sz w:val="26"/>
                <w:szCs w:val="26"/>
              </w:rPr>
              <w:t>0</w:t>
            </w:r>
            <w:r w:rsidR="00C8526F">
              <w:rPr>
                <w:color w:val="000000"/>
                <w:sz w:val="26"/>
                <w:szCs w:val="26"/>
              </w:rPr>
              <w:t>62,4</w:t>
            </w:r>
            <w:r w:rsidRPr="00D92BD3">
              <w:rPr>
                <w:color w:val="000000"/>
                <w:sz w:val="26"/>
                <w:szCs w:val="26"/>
              </w:rPr>
              <w:t xml:space="preserve"> тыс. руб., из них: 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средства федерального бюджета: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2022 год - 42 688,6 тыс. руб.;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2023 год – 42 203,1 тыс. руб.;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2024 год - 44 237,1 тыс. руб.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средства областного бюджета: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 xml:space="preserve">2022 год – </w:t>
            </w:r>
            <w:r w:rsidR="003304C9" w:rsidRPr="00D92BD3">
              <w:rPr>
                <w:color w:val="000000"/>
                <w:sz w:val="26"/>
                <w:szCs w:val="26"/>
              </w:rPr>
              <w:t>712 190,8</w:t>
            </w:r>
            <w:r w:rsidRPr="00D92BD3">
              <w:rPr>
                <w:color w:val="000000"/>
                <w:sz w:val="26"/>
                <w:szCs w:val="26"/>
              </w:rPr>
              <w:t xml:space="preserve"> тыс. руб.;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2023 год – 693 706,6 тыс. руб.;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2024 год – 693 909,9 тыс. руб.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средства бюджета городского округа: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2022 год</w:t>
            </w:r>
            <w:r w:rsidR="00292355" w:rsidRPr="00D92BD3">
              <w:rPr>
                <w:color w:val="000000"/>
                <w:sz w:val="26"/>
                <w:szCs w:val="26"/>
              </w:rPr>
              <w:t xml:space="preserve"> -</w:t>
            </w:r>
            <w:r w:rsidRPr="00D92BD3">
              <w:rPr>
                <w:color w:val="000000"/>
                <w:sz w:val="26"/>
                <w:szCs w:val="26"/>
              </w:rPr>
              <w:t xml:space="preserve"> 361</w:t>
            </w:r>
            <w:r w:rsidR="00292355" w:rsidRPr="00D92BD3">
              <w:rPr>
                <w:color w:val="000000"/>
                <w:sz w:val="26"/>
                <w:szCs w:val="26"/>
              </w:rPr>
              <w:t xml:space="preserve"> </w:t>
            </w:r>
            <w:r w:rsidR="00C8526F">
              <w:rPr>
                <w:color w:val="000000"/>
                <w:sz w:val="26"/>
                <w:szCs w:val="26"/>
              </w:rPr>
              <w:t>697</w:t>
            </w:r>
            <w:r w:rsidR="00292355" w:rsidRPr="00D92BD3">
              <w:rPr>
                <w:color w:val="000000"/>
                <w:sz w:val="26"/>
                <w:szCs w:val="26"/>
              </w:rPr>
              <w:t>,</w:t>
            </w:r>
            <w:r w:rsidR="00C8526F">
              <w:rPr>
                <w:color w:val="000000"/>
                <w:sz w:val="26"/>
                <w:szCs w:val="26"/>
              </w:rPr>
              <w:t>0</w:t>
            </w:r>
            <w:r w:rsidRPr="00D92BD3">
              <w:rPr>
                <w:color w:val="000000"/>
                <w:sz w:val="26"/>
                <w:szCs w:val="26"/>
              </w:rPr>
              <w:t xml:space="preserve"> тыс. руб.;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2023 год - 283 444,9 тыс. руб.;</w:t>
            </w:r>
          </w:p>
          <w:p w:rsidR="00D3212C" w:rsidRPr="00D92BD3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92BD3">
              <w:rPr>
                <w:color w:val="000000"/>
                <w:sz w:val="26"/>
                <w:szCs w:val="26"/>
              </w:rPr>
              <w:t>2024 год</w:t>
            </w:r>
            <w:r w:rsidR="00292355" w:rsidRPr="00D92BD3">
              <w:rPr>
                <w:color w:val="000000"/>
                <w:sz w:val="26"/>
                <w:szCs w:val="26"/>
              </w:rPr>
              <w:t xml:space="preserve"> -</w:t>
            </w:r>
            <w:r w:rsidRPr="00D92BD3">
              <w:rPr>
                <w:color w:val="000000"/>
                <w:sz w:val="26"/>
                <w:szCs w:val="26"/>
              </w:rPr>
              <w:t xml:space="preserve"> 284 984,4 тыс. руб.</w:t>
            </w:r>
          </w:p>
          <w:p w:rsidR="00D3212C" w:rsidRPr="00D92BD3" w:rsidRDefault="00D3212C" w:rsidP="00D3212C">
            <w:pPr>
              <w:shd w:val="clear" w:color="auto" w:fill="FFFFFF"/>
              <w:autoSpaceDE w:val="0"/>
              <w:rPr>
                <w:rFonts w:eastAsia="Calibri"/>
                <w:bCs/>
                <w:color w:val="000000"/>
                <w:sz w:val="26"/>
                <w:szCs w:val="26"/>
              </w:rPr>
            </w:pPr>
          </w:p>
        </w:tc>
      </w:tr>
    </w:tbl>
    <w:p w:rsidR="007A7611" w:rsidRPr="00D92BD3" w:rsidRDefault="007A7611" w:rsidP="007A7611">
      <w:pPr>
        <w:suppressAutoHyphens/>
        <w:autoSpaceDE w:val="0"/>
        <w:ind w:left="360"/>
        <w:jc w:val="center"/>
        <w:rPr>
          <w:b/>
          <w:color w:val="000000"/>
          <w:spacing w:val="2"/>
          <w:sz w:val="26"/>
          <w:szCs w:val="26"/>
        </w:rPr>
      </w:pPr>
    </w:p>
    <w:p w:rsidR="003B6632" w:rsidRPr="00D92BD3" w:rsidRDefault="00316CDB" w:rsidP="003B663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3</w:t>
      </w:r>
      <w:r w:rsidR="003B6632" w:rsidRPr="00D92BD3">
        <w:rPr>
          <w:rFonts w:ascii="Times New Roman" w:hAnsi="Times New Roman" w:cs="Times New Roman"/>
          <w:color w:val="000000"/>
          <w:sz w:val="26"/>
          <w:szCs w:val="26"/>
        </w:rPr>
        <w:t>.2.</w:t>
      </w:r>
      <w:r w:rsidR="003B6632" w:rsidRPr="00D92B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3B6632" w:rsidRPr="00D92BD3">
        <w:rPr>
          <w:rFonts w:ascii="Times New Roman" w:hAnsi="Times New Roman" w:cs="Times New Roman"/>
          <w:color w:val="000000"/>
          <w:sz w:val="26"/>
          <w:szCs w:val="26"/>
        </w:rPr>
        <w:t>Таблицу раздела «Перечень и описание программных мероприятий по решению задач и достижению цели ведомственной целевой программы «Обесп</w:t>
      </w:r>
      <w:r w:rsidR="003B6632" w:rsidRPr="00D92BD3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3B6632" w:rsidRPr="00D92BD3">
        <w:rPr>
          <w:rFonts w:ascii="Times New Roman" w:hAnsi="Times New Roman" w:cs="Times New Roman"/>
          <w:color w:val="000000"/>
          <w:sz w:val="26"/>
          <w:szCs w:val="26"/>
        </w:rPr>
        <w:t>чение функционирования и развития муниципальной системы образования горо</w:t>
      </w:r>
      <w:r w:rsidR="003B6632" w:rsidRPr="00D92BD3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="003B6632" w:rsidRPr="00D92BD3">
        <w:rPr>
          <w:rFonts w:ascii="Times New Roman" w:hAnsi="Times New Roman" w:cs="Times New Roman"/>
          <w:color w:val="000000"/>
          <w:sz w:val="26"/>
          <w:szCs w:val="26"/>
        </w:rPr>
        <w:t>ского округа город Переславль-Залесский Ярославской области» на 2022-2024 г</w:t>
      </w:r>
      <w:r w:rsidR="003B6632" w:rsidRPr="00D92BD3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3B6632" w:rsidRPr="00D92BD3">
        <w:rPr>
          <w:rFonts w:ascii="Times New Roman" w:hAnsi="Times New Roman" w:cs="Times New Roman"/>
          <w:color w:val="000000"/>
          <w:sz w:val="26"/>
          <w:szCs w:val="26"/>
        </w:rPr>
        <w:t xml:space="preserve">ды» изложить в следующей редакции: </w:t>
      </w:r>
    </w:p>
    <w:p w:rsidR="003B6632" w:rsidRPr="00D92BD3" w:rsidRDefault="003B6632" w:rsidP="003B6632">
      <w:pPr>
        <w:widowControl w:val="0"/>
        <w:autoSpaceDE w:val="0"/>
        <w:autoSpaceDN w:val="0"/>
        <w:adjustRightInd w:val="0"/>
        <w:jc w:val="center"/>
        <w:outlineLvl w:val="0"/>
        <w:rPr>
          <w:b/>
          <w:color w:val="000000"/>
          <w:sz w:val="26"/>
          <w:szCs w:val="26"/>
        </w:rPr>
      </w:pPr>
    </w:p>
    <w:p w:rsidR="007D7BE8" w:rsidRPr="00D92BD3" w:rsidRDefault="007D7BE8" w:rsidP="007D7BE8">
      <w:pPr>
        <w:autoSpaceDE w:val="0"/>
        <w:autoSpaceDN w:val="0"/>
        <w:adjustRightInd w:val="0"/>
        <w:ind w:firstLine="709"/>
        <w:jc w:val="center"/>
        <w:rPr>
          <w:rFonts w:eastAsia="Calibri"/>
          <w:strike/>
          <w:color w:val="000000"/>
          <w:sz w:val="26"/>
          <w:szCs w:val="26"/>
          <w:lang w:eastAsia="en-US"/>
        </w:rPr>
        <w:sectPr w:rsidR="007D7BE8" w:rsidRPr="00D92BD3" w:rsidSect="00737949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1671F" w:rsidRPr="00D92BD3" w:rsidRDefault="0051671F" w:rsidP="0051671F">
      <w:pPr>
        <w:rPr>
          <w:color w:val="000000"/>
        </w:rPr>
      </w:pPr>
    </w:p>
    <w:p w:rsidR="0051671F" w:rsidRPr="00D92BD3" w:rsidRDefault="0051671F" w:rsidP="0051671F">
      <w:pPr>
        <w:rPr>
          <w:color w:val="000000"/>
        </w:rPr>
      </w:pPr>
    </w:p>
    <w:p w:rsidR="007D7BE8" w:rsidRPr="00D92BD3" w:rsidRDefault="007D7BE8" w:rsidP="007D7BE8">
      <w:pPr>
        <w:tabs>
          <w:tab w:val="left" w:pos="2175"/>
        </w:tabs>
        <w:rPr>
          <w:color w:val="000000"/>
          <w:sz w:val="26"/>
          <w:szCs w:val="26"/>
        </w:rPr>
      </w:pPr>
    </w:p>
    <w:tbl>
      <w:tblPr>
        <w:tblW w:w="1582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559"/>
        <w:gridCol w:w="19"/>
        <w:gridCol w:w="88"/>
        <w:gridCol w:w="2303"/>
        <w:gridCol w:w="142"/>
        <w:gridCol w:w="71"/>
        <w:gridCol w:w="870"/>
        <w:gridCol w:w="837"/>
        <w:gridCol w:w="1338"/>
        <w:gridCol w:w="1416"/>
        <w:gridCol w:w="1419"/>
        <w:gridCol w:w="1253"/>
        <w:gridCol w:w="1896"/>
        <w:gridCol w:w="1896"/>
      </w:tblGrid>
      <w:tr w:rsidR="001770BB" w:rsidRPr="00D92BD3" w:rsidTr="00A35277">
        <w:trPr>
          <w:gridAfter w:val="1"/>
          <w:wAfter w:w="1896" w:type="dxa"/>
          <w:trHeight w:val="81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№</w:t>
            </w:r>
          </w:p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15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Наименов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ние задачи/ мер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приятия</w:t>
            </w:r>
          </w:p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(в установле</w:t>
            </w:r>
            <w:r w:rsidRPr="00D92BD3">
              <w:rPr>
                <w:color w:val="000000"/>
                <w:sz w:val="21"/>
                <w:szCs w:val="21"/>
              </w:rPr>
              <w:t>н</w:t>
            </w:r>
            <w:r w:rsidRPr="00D92BD3">
              <w:rPr>
                <w:color w:val="000000"/>
                <w:sz w:val="21"/>
                <w:szCs w:val="21"/>
              </w:rPr>
              <w:t>ном п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рядке)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Результат выполнения задачи/ м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роприятия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Срок реал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зации, (г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ды)</w:t>
            </w:r>
          </w:p>
        </w:tc>
        <w:tc>
          <w:tcPr>
            <w:tcW w:w="5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Плановый объем финансиров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ния (тыс. руб.)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Исполнитель и участники мер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приятия (в уст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новленном поря</w:t>
            </w:r>
            <w:r w:rsidRPr="00D92BD3">
              <w:rPr>
                <w:color w:val="000000"/>
                <w:sz w:val="21"/>
                <w:szCs w:val="21"/>
              </w:rPr>
              <w:t>д</w:t>
            </w:r>
            <w:r w:rsidRPr="00D92BD3">
              <w:rPr>
                <w:color w:val="000000"/>
                <w:sz w:val="21"/>
                <w:szCs w:val="21"/>
              </w:rPr>
              <w:t>ке)</w:t>
            </w:r>
          </w:p>
        </w:tc>
      </w:tr>
      <w:tr w:rsidR="001770BB" w:rsidRPr="00D92BD3" w:rsidTr="00A35277">
        <w:trPr>
          <w:gridAfter w:val="1"/>
          <w:wAfter w:w="1896" w:type="dxa"/>
          <w:trHeight w:val="108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Наименование (единица измерения)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Пл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новое знач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ние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Средства федеральн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го бюджета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Средства о</w:t>
            </w:r>
            <w:r w:rsidRPr="00D92BD3">
              <w:rPr>
                <w:color w:val="000000"/>
                <w:sz w:val="21"/>
                <w:szCs w:val="21"/>
              </w:rPr>
              <w:t>б</w:t>
            </w:r>
            <w:r w:rsidRPr="00D92BD3">
              <w:rPr>
                <w:color w:val="000000"/>
                <w:sz w:val="21"/>
                <w:szCs w:val="21"/>
              </w:rPr>
              <w:t>ластного бюджета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Средства бюджета городского округа</w:t>
            </w: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1770BB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92BD3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</w:t>
            </w:r>
          </w:p>
        </w:tc>
      </w:tr>
      <w:tr w:rsidR="00486E8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E89" w:rsidRPr="00D92BD3" w:rsidRDefault="00486E89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 xml:space="preserve">Задача 1. Совершенствование и развитие </w:t>
            </w:r>
          </w:p>
          <w:p w:rsidR="00486E89" w:rsidRPr="00D92BD3" w:rsidRDefault="00486E8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 xml:space="preserve">образования, повышение качества </w:t>
            </w:r>
          </w:p>
          <w:p w:rsidR="00486E89" w:rsidRPr="00D92BD3" w:rsidRDefault="00486E8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образовательных у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>с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 xml:space="preserve">луг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1 032 278,6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42 688,6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669 009,8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320 580,2</w:t>
            </w:r>
          </w:p>
        </w:tc>
        <w:tc>
          <w:tcPr>
            <w:tcW w:w="18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МОУ, ЧОУ, МДОУ, МУДО, МУ Центр «Орл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нок», УО </w:t>
            </w:r>
          </w:p>
        </w:tc>
      </w:tr>
      <w:tr w:rsidR="00486E8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929 775,5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42 203,1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658 595,6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228 976,8</w:t>
            </w:r>
          </w:p>
        </w:tc>
        <w:tc>
          <w:tcPr>
            <w:tcW w:w="18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86E8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932 645,5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44 237,1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658 798,9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Default="00486E89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229 609,5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86E89" w:rsidRPr="00D92BD3" w:rsidTr="00A35277">
        <w:trPr>
          <w:gridAfter w:val="1"/>
          <w:wAfter w:w="1896" w:type="dxa"/>
          <w:trHeight w:val="1056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численность обучающи</w:t>
            </w:r>
            <w:r w:rsidRPr="00D92BD3">
              <w:rPr>
                <w:color w:val="000000"/>
                <w:sz w:val="21"/>
                <w:szCs w:val="21"/>
              </w:rPr>
              <w:t>х</w:t>
            </w:r>
            <w:r w:rsidRPr="00D92BD3">
              <w:rPr>
                <w:color w:val="000000"/>
                <w:sz w:val="21"/>
                <w:szCs w:val="21"/>
              </w:rPr>
              <w:t>ся, которым предоставл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на услуга по реализации основных общеобразов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тельных программ начального, основного, среднего общего образ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вания в муниципальных общеобразовательных организац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ях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5885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706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5995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95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5994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1068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доля обучающихся, пол</w:t>
            </w:r>
            <w:r w:rsidRPr="00D92BD3">
              <w:rPr>
                <w:color w:val="000000"/>
                <w:sz w:val="21"/>
                <w:szCs w:val="21"/>
              </w:rPr>
              <w:t>у</w:t>
            </w:r>
            <w:r w:rsidRPr="00D92BD3">
              <w:rPr>
                <w:color w:val="000000"/>
                <w:sz w:val="21"/>
                <w:szCs w:val="21"/>
              </w:rPr>
              <w:t>чающих начальное общее образование в муниц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пальных образовательных организациях, получающих бе</w:t>
            </w:r>
            <w:r w:rsidRPr="00D92BD3">
              <w:rPr>
                <w:color w:val="000000"/>
                <w:sz w:val="21"/>
                <w:szCs w:val="21"/>
              </w:rPr>
              <w:t>с</w:t>
            </w:r>
            <w:r w:rsidRPr="00D92BD3">
              <w:rPr>
                <w:color w:val="000000"/>
                <w:sz w:val="21"/>
                <w:szCs w:val="21"/>
              </w:rPr>
              <w:t>платное горячее питание, к общему кол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честву обучающихся, получающих начальное общее образование в мун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ципальных образовател</w:t>
            </w:r>
            <w:r w:rsidRPr="00D92BD3">
              <w:rPr>
                <w:color w:val="000000"/>
                <w:sz w:val="21"/>
                <w:szCs w:val="21"/>
              </w:rPr>
              <w:t>ь</w:t>
            </w:r>
            <w:r w:rsidRPr="00D92BD3">
              <w:rPr>
                <w:color w:val="000000"/>
                <w:sz w:val="21"/>
                <w:szCs w:val="21"/>
              </w:rPr>
              <w:t xml:space="preserve">ных </w:t>
            </w:r>
            <w:r w:rsidRPr="00D92BD3">
              <w:rPr>
                <w:color w:val="000000"/>
                <w:sz w:val="21"/>
                <w:szCs w:val="21"/>
              </w:rPr>
              <w:lastRenderedPageBreak/>
              <w:t>организациях (пр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цент)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lastRenderedPageBreak/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87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1433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89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Доля граждан, получи</w:t>
            </w:r>
            <w:r w:rsidRPr="00D92BD3">
              <w:rPr>
                <w:color w:val="000000"/>
                <w:sz w:val="21"/>
                <w:szCs w:val="21"/>
              </w:rPr>
              <w:t>в</w:t>
            </w:r>
            <w:r w:rsidRPr="00D92BD3">
              <w:rPr>
                <w:color w:val="000000"/>
                <w:sz w:val="21"/>
                <w:szCs w:val="21"/>
              </w:rPr>
              <w:t>ших услуги по реализации основных общеобразов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тельных программ д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школьного образования, от общей численности граждан, зачисленных в образовательные орган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зации, оказывающие эти усл</w:t>
            </w:r>
            <w:r w:rsidRPr="00D92BD3">
              <w:rPr>
                <w:color w:val="000000"/>
                <w:sz w:val="21"/>
                <w:szCs w:val="21"/>
              </w:rPr>
              <w:t>у</w:t>
            </w:r>
            <w:r w:rsidRPr="00D92BD3">
              <w:rPr>
                <w:color w:val="000000"/>
                <w:sz w:val="21"/>
                <w:szCs w:val="21"/>
              </w:rPr>
              <w:t>ги (процент)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91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874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71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Количество образов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тельных организаций, подведомственных УО, имеющих лицензию на реализацию дополнител</w:t>
            </w:r>
            <w:r w:rsidRPr="00D92BD3">
              <w:rPr>
                <w:color w:val="000000"/>
                <w:sz w:val="21"/>
                <w:szCs w:val="21"/>
              </w:rPr>
              <w:t>ь</w:t>
            </w:r>
            <w:r w:rsidRPr="00D92BD3">
              <w:rPr>
                <w:color w:val="000000"/>
                <w:sz w:val="21"/>
                <w:szCs w:val="21"/>
              </w:rPr>
              <w:t>ных общеобразовател</w:t>
            </w:r>
            <w:r w:rsidRPr="00D92BD3">
              <w:rPr>
                <w:color w:val="000000"/>
                <w:sz w:val="21"/>
                <w:szCs w:val="21"/>
              </w:rPr>
              <w:t>ь</w:t>
            </w:r>
            <w:r w:rsidRPr="00D92BD3">
              <w:rPr>
                <w:color w:val="000000"/>
                <w:sz w:val="21"/>
                <w:szCs w:val="21"/>
              </w:rPr>
              <w:t>ных программ (ед.).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7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507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564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Количество консультац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онных и методических услуг, оказанных Мун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 xml:space="preserve">ципальной методической службы (ед.)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900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63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900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86E89" w:rsidRPr="00D92BD3" w:rsidTr="00A35277">
        <w:trPr>
          <w:gridAfter w:val="1"/>
          <w:wAfter w:w="1896" w:type="dxa"/>
          <w:trHeight w:val="413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900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89" w:rsidRPr="00D92BD3" w:rsidRDefault="00486E8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F3698F" w:rsidRPr="00D92BD3" w:rsidTr="00A35277">
        <w:trPr>
          <w:gridAfter w:val="1"/>
          <w:wAfter w:w="1896" w:type="dxa"/>
          <w:trHeight w:val="46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1.1.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Реализация основных общеобразовательных пр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грамм начального, основного, среднего общего обр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 xml:space="preserve">зования, в том числе для детей с ограниченными возможностями здоровья, создание условий для их реализации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507 200,9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22 654,8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395 934,4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88 611,7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МОУ, ЧОУ</w:t>
            </w:r>
          </w:p>
        </w:tc>
      </w:tr>
      <w:tr w:rsidR="00F3698F" w:rsidRPr="00D92BD3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466 274,4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22 654,8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395 934,5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47 685,1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468 034,4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24 139,1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395 934,5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47 960,8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42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1.2.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Обеспечение питанием отдельных категорий обучающихся по основным общеобразовательным пр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 xml:space="preserve">грамм начального, основного, среднего общего </w:t>
            </w:r>
            <w:r w:rsidRPr="00D92BD3">
              <w:rPr>
                <w:color w:val="000000"/>
                <w:sz w:val="21"/>
                <w:szCs w:val="21"/>
              </w:rPr>
              <w:lastRenderedPageBreak/>
              <w:t>обр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зования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lastRenderedPageBreak/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48 608,6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20 033,8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25 674,8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2 900,0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42 688,7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19 548,3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21 826,9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1 313,5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43 453,1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20 098,0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22 030,2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1 324,9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93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lastRenderedPageBreak/>
              <w:t>1.3.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Реализация основных общеобразовательных пр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грамм дошкольного образования, создание условий для их реализации, осуществление присмотра и ух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да за детьми, осваивающими образовательные пр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граммы дошкольного образования в организациях, осуществляющих образовательную деятельность (Муниципальные автономные и бюджетные образ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вательные учреждения, реализующие основные образовательные программы дошкольного образов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ния)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367 424,0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219 790,9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147 633,1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МДОУ, МОУ</w:t>
            </w:r>
          </w:p>
        </w:tc>
      </w:tr>
      <w:tr w:rsidR="00F3698F" w:rsidRPr="00D92BD3" w:rsidTr="00A35277">
        <w:trPr>
          <w:gridAfter w:val="1"/>
          <w:wAfter w:w="1896" w:type="dxa"/>
          <w:trHeight w:val="93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334 144,9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219 790,9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114 354,0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93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334 376,9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219 790,9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114 586,0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45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1.4.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Обеспечение питанием отдельных категорий обуч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ющихся по образовательным программам дошкол</w:t>
            </w:r>
            <w:r w:rsidRPr="00D92BD3">
              <w:rPr>
                <w:color w:val="000000"/>
                <w:sz w:val="21"/>
                <w:szCs w:val="21"/>
              </w:rPr>
              <w:t>ь</w:t>
            </w:r>
            <w:r w:rsidRPr="00D92BD3">
              <w:rPr>
                <w:color w:val="000000"/>
                <w:sz w:val="21"/>
                <w:szCs w:val="21"/>
              </w:rPr>
              <w:t>ного образования в дошкольных образовательных учреждениях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2 272,7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2 272,7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МДОУ</w:t>
            </w: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1 041,4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1 041,4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1 050,5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1 050,5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42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1.5.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Компенсация расходов на содержание ребенка в организациях, осуществляющих образовательную де</w:t>
            </w:r>
            <w:r w:rsidRPr="00D92BD3">
              <w:rPr>
                <w:color w:val="000000"/>
                <w:sz w:val="21"/>
                <w:szCs w:val="21"/>
              </w:rPr>
              <w:t>я</w:t>
            </w:r>
            <w:r w:rsidRPr="00D92BD3">
              <w:rPr>
                <w:color w:val="000000"/>
                <w:sz w:val="21"/>
                <w:szCs w:val="21"/>
              </w:rPr>
              <w:t>тельность по реализации образовательных программ дошкольного образования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10 433,0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9 133,0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1 300,0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МДОУ, МОУ</w:t>
            </w:r>
          </w:p>
        </w:tc>
      </w:tr>
      <w:tr w:rsidR="00F3698F" w:rsidRPr="00D92BD3" w:rsidTr="00A35277">
        <w:trPr>
          <w:gridAfter w:val="1"/>
          <w:wAfter w:w="1896" w:type="dxa"/>
          <w:trHeight w:val="42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9 721,8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9 133,0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588,8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42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9 726,9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9 133,0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593,9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45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1.6.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Реализация дополнительных общеобразовательных программ, создание условий для их реал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зации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62 325,4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10 793,3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51 532,1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МУ ДО, МДОУ, МОУ</w:t>
            </w:r>
          </w:p>
        </w:tc>
      </w:tr>
      <w:tr w:rsidR="00F3698F" w:rsidRPr="00D92BD3" w:rsidTr="00A35277">
        <w:trPr>
          <w:gridAfter w:val="1"/>
          <w:wAfter w:w="1896" w:type="dxa"/>
          <w:trHeight w:val="36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58 226,6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11 910,3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46 316,3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58 263,9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11 910,3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46 353,6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45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1.7.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Создание условий для отдыха и оздоровления д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тей в МУ Центр «Орленок»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3 118,9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3 118,9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МУ Центр «Орл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нок»</w:t>
            </w: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3 049,3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3 049,3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3 049,7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3 049,7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1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1.8.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Предоставление консультационных и методич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ских услуг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6 008,0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6 008,0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6 008,0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6 008,0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6 008,0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6 008,0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72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1.9.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Обеспечение персонифицированного финансиров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ния дополнительного образования детей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15 690,0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15 690,0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УО</w:t>
            </w: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7 106,7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7 106,7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7 168,4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7 168,4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6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1.10.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 xml:space="preserve">Реализация федерального проекта "Современная </w:t>
            </w:r>
            <w:r w:rsidRPr="00D92BD3">
              <w:rPr>
                <w:color w:val="000000"/>
                <w:sz w:val="21"/>
                <w:szCs w:val="21"/>
              </w:rPr>
              <w:lastRenderedPageBreak/>
              <w:t>школа" национального проекта "Образование", це</w:t>
            </w:r>
            <w:r w:rsidRPr="00D92BD3">
              <w:rPr>
                <w:color w:val="000000"/>
                <w:sz w:val="21"/>
                <w:szCs w:val="21"/>
              </w:rPr>
              <w:t>н</w:t>
            </w:r>
            <w:r w:rsidRPr="00D92BD3">
              <w:rPr>
                <w:color w:val="000000"/>
                <w:sz w:val="21"/>
                <w:szCs w:val="21"/>
              </w:rPr>
              <w:t xml:space="preserve">тры "Точка роста"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lastRenderedPageBreak/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1 513,7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1 513,7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1 513,7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3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 xml:space="preserve"> 1.11.</w:t>
            </w:r>
          </w:p>
          <w:p w:rsidR="00F3698F" w:rsidRPr="00D92BD3" w:rsidRDefault="00F3698F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F3698F" w:rsidRPr="00D92BD3" w:rsidRDefault="00F3698F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F3698F" w:rsidRPr="00D92BD3" w:rsidRDefault="00F3698F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bCs/>
                <w:color w:val="000000"/>
                <w:sz w:val="21"/>
                <w:szCs w:val="21"/>
              </w:rPr>
            </w:pPr>
            <w:r w:rsidRPr="00D92BD3">
              <w:rPr>
                <w:bCs/>
                <w:color w:val="000000"/>
                <w:sz w:val="21"/>
                <w:szCs w:val="21"/>
              </w:rPr>
              <w:t>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7 683,4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7 683,4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3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98F" w:rsidRPr="00D92BD3" w:rsidRDefault="00F3698F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F3698F" w:rsidRPr="00D92BD3" w:rsidTr="00A35277">
        <w:trPr>
          <w:gridAfter w:val="1"/>
          <w:wAfter w:w="1896" w:type="dxa"/>
          <w:trHeight w:val="33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98F" w:rsidRPr="00D92BD3" w:rsidRDefault="00F3698F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Default="00F3698F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8F" w:rsidRPr="00D92BD3" w:rsidRDefault="00F3698F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3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BB9" w:rsidRPr="00D92BD3" w:rsidRDefault="00914BB9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914BB9" w:rsidRPr="00D92BD3" w:rsidRDefault="00914BB9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914BB9" w:rsidRPr="00D92BD3" w:rsidRDefault="00914BB9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2.</w:t>
            </w:r>
          </w:p>
          <w:p w:rsidR="00914BB9" w:rsidRPr="00D92BD3" w:rsidRDefault="00914BB9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Задача 2. Обеспечение мероприятий по обновл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>е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>нию содержания образовательного процесса, ра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>з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>витию кадрового потенциала и мотивации учас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>т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 xml:space="preserve">ников образовательного процесса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20 956,4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20 956,4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МОУ, МУДО, УО, МУ «ЦОФ»</w:t>
            </w:r>
          </w:p>
        </w:tc>
      </w:tr>
      <w:tr w:rsidR="00914BB9" w:rsidRPr="00D92BD3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19 545,2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19 545,2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52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19 554,7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19 554,7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711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Количество муниципал</w:t>
            </w:r>
            <w:r w:rsidRPr="00D92BD3">
              <w:rPr>
                <w:color w:val="000000"/>
                <w:sz w:val="21"/>
                <w:szCs w:val="21"/>
              </w:rPr>
              <w:t>ь</w:t>
            </w:r>
            <w:r w:rsidRPr="00D92BD3">
              <w:rPr>
                <w:color w:val="000000"/>
                <w:sz w:val="21"/>
                <w:szCs w:val="21"/>
              </w:rPr>
              <w:t>ных мероприятий, направленных на привл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чение и закрепление в с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стеме образования мол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дых специалистов, пов</w:t>
            </w:r>
            <w:r w:rsidRPr="00D92BD3">
              <w:rPr>
                <w:color w:val="000000"/>
                <w:sz w:val="21"/>
                <w:szCs w:val="21"/>
              </w:rPr>
              <w:t>ы</w:t>
            </w:r>
            <w:r w:rsidRPr="00D92BD3">
              <w:rPr>
                <w:color w:val="000000"/>
                <w:sz w:val="21"/>
                <w:szCs w:val="21"/>
              </w:rPr>
              <w:t>шение статуса педагога (ед.)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96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827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55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Количество обучающи</w:t>
            </w:r>
            <w:r w:rsidRPr="00D92BD3">
              <w:rPr>
                <w:color w:val="000000"/>
                <w:sz w:val="21"/>
                <w:szCs w:val="21"/>
              </w:rPr>
              <w:t>х</w:t>
            </w:r>
            <w:r w:rsidRPr="00D92BD3">
              <w:rPr>
                <w:color w:val="000000"/>
                <w:sz w:val="21"/>
                <w:szCs w:val="21"/>
              </w:rPr>
              <w:t>ся, получающих стипе</w:t>
            </w:r>
            <w:r w:rsidRPr="00D92BD3">
              <w:rPr>
                <w:color w:val="000000"/>
                <w:sz w:val="21"/>
                <w:szCs w:val="21"/>
              </w:rPr>
              <w:t>н</w:t>
            </w:r>
            <w:r w:rsidRPr="00D92BD3">
              <w:rPr>
                <w:color w:val="000000"/>
                <w:sz w:val="21"/>
                <w:szCs w:val="21"/>
              </w:rPr>
              <w:t>дию Главы городского округа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55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55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61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Доля выпускников, око</w:t>
            </w:r>
            <w:r w:rsidRPr="00D92BD3">
              <w:rPr>
                <w:color w:val="000000"/>
                <w:sz w:val="21"/>
                <w:szCs w:val="21"/>
              </w:rPr>
              <w:t>н</w:t>
            </w:r>
            <w:r w:rsidRPr="00D92BD3">
              <w:rPr>
                <w:color w:val="000000"/>
                <w:sz w:val="21"/>
                <w:szCs w:val="21"/>
              </w:rPr>
              <w:t>чивших школу с медалью, получивших выплату Главы города Переславля-Залесского (процент)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61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61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63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Количество горо</w:t>
            </w:r>
            <w:r w:rsidRPr="00D92BD3">
              <w:rPr>
                <w:color w:val="000000"/>
                <w:sz w:val="21"/>
                <w:szCs w:val="21"/>
              </w:rPr>
              <w:t>д</w:t>
            </w:r>
            <w:r w:rsidRPr="00D92BD3">
              <w:rPr>
                <w:color w:val="000000"/>
                <w:sz w:val="21"/>
                <w:szCs w:val="21"/>
              </w:rPr>
              <w:t>ских и участие в областных, всероссийских инновацио</w:t>
            </w:r>
            <w:r w:rsidRPr="00D92BD3">
              <w:rPr>
                <w:color w:val="000000"/>
                <w:sz w:val="21"/>
                <w:szCs w:val="21"/>
              </w:rPr>
              <w:t>н</w:t>
            </w:r>
            <w:r w:rsidRPr="00D92BD3">
              <w:rPr>
                <w:color w:val="000000"/>
                <w:sz w:val="21"/>
                <w:szCs w:val="21"/>
              </w:rPr>
              <w:t xml:space="preserve">ных конкурсах </w:t>
            </w:r>
            <w:r w:rsidRPr="00D92BD3">
              <w:rPr>
                <w:color w:val="000000"/>
                <w:sz w:val="21"/>
                <w:szCs w:val="21"/>
              </w:rPr>
              <w:lastRenderedPageBreak/>
              <w:t>педагог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ческого мастерства (ед.)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lastRenderedPageBreak/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63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63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51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Доля участников школ</w:t>
            </w:r>
            <w:r w:rsidRPr="00D92BD3">
              <w:rPr>
                <w:color w:val="000000"/>
                <w:sz w:val="21"/>
                <w:szCs w:val="21"/>
              </w:rPr>
              <w:t>ь</w:t>
            </w:r>
            <w:r w:rsidRPr="00D92BD3">
              <w:rPr>
                <w:color w:val="000000"/>
                <w:sz w:val="21"/>
                <w:szCs w:val="21"/>
              </w:rPr>
              <w:t>ного этапа ВсОШ от о</w:t>
            </w:r>
            <w:r w:rsidRPr="00D92BD3">
              <w:rPr>
                <w:color w:val="000000"/>
                <w:sz w:val="21"/>
                <w:szCs w:val="21"/>
              </w:rPr>
              <w:t>б</w:t>
            </w:r>
            <w:r w:rsidRPr="00D92BD3">
              <w:rPr>
                <w:color w:val="000000"/>
                <w:sz w:val="21"/>
                <w:szCs w:val="21"/>
              </w:rPr>
              <w:t>щего количества обуча</w:t>
            </w:r>
            <w:r w:rsidRPr="00D92BD3">
              <w:rPr>
                <w:color w:val="000000"/>
                <w:sz w:val="21"/>
                <w:szCs w:val="21"/>
              </w:rPr>
              <w:t>ю</w:t>
            </w:r>
            <w:r w:rsidRPr="00D92BD3">
              <w:rPr>
                <w:color w:val="000000"/>
                <w:sz w:val="21"/>
                <w:szCs w:val="21"/>
              </w:rPr>
              <w:t>щихся 4–11 классов (пр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цент)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51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51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2.1.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Организация городских и участие в областных, всероссийских инновационных конкурсах педагогич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 xml:space="preserve">ского мастерства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МОУ, УО</w:t>
            </w: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2.2.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Мероприятия, направленные на привлечение и закрепление в системе образования молодых специ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листов, повышение статуса педагога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ОУ, УО</w:t>
            </w: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48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2.3.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Организация мероприятий городского округа, уч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стие в областных и всероссийских мероприятиях, направленных на выявление и развитие способностей талантливых детей и подростков, развитие творч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ских коллективов учреждений дополнительного о</w:t>
            </w:r>
            <w:r w:rsidRPr="00D92BD3">
              <w:rPr>
                <w:color w:val="000000"/>
                <w:sz w:val="21"/>
                <w:szCs w:val="21"/>
              </w:rPr>
              <w:t>б</w:t>
            </w:r>
            <w:r w:rsidRPr="00D92BD3">
              <w:rPr>
                <w:color w:val="000000"/>
                <w:sz w:val="21"/>
                <w:szCs w:val="21"/>
              </w:rPr>
              <w:t>разования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МОУ, МУДО, УО</w:t>
            </w:r>
          </w:p>
        </w:tc>
      </w:tr>
      <w:tr w:rsidR="00914BB9" w:rsidRPr="00D92BD3" w:rsidTr="00A35277">
        <w:trPr>
          <w:gridAfter w:val="1"/>
          <w:wAfter w:w="1896" w:type="dxa"/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6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2.4.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Материальная поддержка одаренных школьников г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родского округа и их педагогов-наставников, а также выпускников, окончивших школу с медалью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378,3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МОУ, МУДО, УО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273,2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273,2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275,5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275,5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2.4.1.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Выплата стипендий Главы города Переславля-Залесского одаренным школьникам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225,0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МОУ, МУДО, УО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225,0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225,0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2.4.2.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Выплата единовременной премии педагогам-наставникам стипендиатов Главы города Пересла</w:t>
            </w:r>
            <w:r w:rsidRPr="00D92BD3">
              <w:rPr>
                <w:color w:val="000000"/>
                <w:sz w:val="21"/>
                <w:szCs w:val="21"/>
              </w:rPr>
              <w:t>в</w:t>
            </w:r>
            <w:r w:rsidRPr="00D92BD3">
              <w:rPr>
                <w:color w:val="000000"/>
                <w:sz w:val="21"/>
                <w:szCs w:val="21"/>
              </w:rPr>
              <w:t xml:space="preserve">ля-Залесского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48,8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МОУ, МУДО, УО</w:t>
            </w: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48,8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51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2.4.3.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Организация и проведение приема Главы города П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реславля-Залесского одаренных детей, проявивших свои способности в сфере культуры, спорта и обр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зования, и работающих с ними педагогов-наставников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8,5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914BB9" w:rsidRPr="00D92BD3" w:rsidTr="00A35277">
        <w:trPr>
          <w:gridAfter w:val="1"/>
          <w:wAfter w:w="1896" w:type="dxa"/>
          <w:trHeight w:val="51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51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lastRenderedPageBreak/>
              <w:t>2.4.4.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Выплата единовременной  выплаты Главы города Переславля-Залесского выпускникам, окончившим школу с медалью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46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2.5.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Обеспечение функционирования образовательных учреждений (муниципальное учреждение "Центр обеспечения функционирования муниципальных о</w:t>
            </w:r>
            <w:r w:rsidRPr="00D92BD3">
              <w:rPr>
                <w:color w:val="000000"/>
                <w:sz w:val="21"/>
                <w:szCs w:val="21"/>
              </w:rPr>
              <w:t>б</w:t>
            </w:r>
            <w:r w:rsidRPr="00D92BD3">
              <w:rPr>
                <w:color w:val="000000"/>
                <w:sz w:val="21"/>
                <w:szCs w:val="21"/>
              </w:rPr>
              <w:t>разовательных учреждений города Переславля-Залесского")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20 315,4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20 315,4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МУ «ЦОФ»</w:t>
            </w:r>
          </w:p>
        </w:tc>
      </w:tr>
      <w:tr w:rsidR="00914BB9" w:rsidRPr="00D92BD3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19 272,0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19 272,0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19 279,2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19 279,2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54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3.</w:t>
            </w:r>
          </w:p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Задача 3. Организация и осуществление на терр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>и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>тории городского округа город Переславль-Залесский Ярославской области в установле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>н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>ных пределах государственных полномочий в сфере опеки и попечительства в отношении несове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t xml:space="preserve">шеннолетних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35 111,0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35 111,0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УО</w:t>
            </w:r>
          </w:p>
        </w:tc>
      </w:tr>
      <w:tr w:rsidR="00914BB9" w:rsidRPr="00D92BD3" w:rsidTr="00A35277">
        <w:trPr>
          <w:gridAfter w:val="1"/>
          <w:wAfter w:w="1896" w:type="dxa"/>
          <w:trHeight w:val="54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35 111,0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35 111,0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54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35 111,0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35 111,0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69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Численность детей-сирот и детей, оставшихся без попечения родителей, переданных под опеку (п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печительство), которым назначено ежемесячное пособие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534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9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66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Численность детей-сирот и детей, оставшихся без попечения родителей, переданных в приемные с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мьи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66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66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79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Численность усыновит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лей, опекунов (попечит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лей), приемных родит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лей, которым производя</w:t>
            </w:r>
            <w:r w:rsidRPr="00D92BD3">
              <w:rPr>
                <w:color w:val="000000"/>
                <w:sz w:val="21"/>
                <w:szCs w:val="21"/>
              </w:rPr>
              <w:t>т</w:t>
            </w:r>
            <w:r w:rsidRPr="00D92BD3">
              <w:rPr>
                <w:color w:val="000000"/>
                <w:sz w:val="21"/>
                <w:szCs w:val="21"/>
              </w:rPr>
              <w:t>ся выплаты единовреме</w:t>
            </w:r>
            <w:r w:rsidRPr="00D92BD3">
              <w:rPr>
                <w:color w:val="000000"/>
                <w:sz w:val="21"/>
                <w:szCs w:val="21"/>
              </w:rPr>
              <w:t>н</w:t>
            </w:r>
            <w:r w:rsidRPr="00D92BD3">
              <w:rPr>
                <w:color w:val="000000"/>
                <w:sz w:val="21"/>
                <w:szCs w:val="21"/>
              </w:rPr>
              <w:t xml:space="preserve">ного пособия </w:t>
            </w:r>
            <w:r w:rsidRPr="00D92BD3">
              <w:rPr>
                <w:color w:val="000000"/>
                <w:sz w:val="21"/>
                <w:szCs w:val="21"/>
              </w:rPr>
              <w:lastRenderedPageBreak/>
              <w:t>при всех формах устройства детей, лишенных р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дительского поп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чения, в семью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lastRenderedPageBreak/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84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70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684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Численность детей-сирот и детей, оставшихся без попечения р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дителей, лиц из их числа, воспольз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вавшихся правом на ко</w:t>
            </w:r>
            <w:r w:rsidRPr="00D92BD3">
              <w:rPr>
                <w:color w:val="000000"/>
                <w:sz w:val="21"/>
                <w:szCs w:val="21"/>
              </w:rPr>
              <w:t>м</w:t>
            </w:r>
            <w:r w:rsidRPr="00D92BD3">
              <w:rPr>
                <w:color w:val="000000"/>
                <w:sz w:val="21"/>
                <w:szCs w:val="21"/>
              </w:rPr>
              <w:t>пенсацию расходов на транспортное обслужив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ние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708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69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964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Численность детей-сирот и детей, оставшихся без попечения р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дителей, лиц из числа детей-сирот и детей, оставшихся без попечения родителей, пол</w:t>
            </w:r>
            <w:r w:rsidRPr="00D92BD3">
              <w:rPr>
                <w:color w:val="000000"/>
                <w:sz w:val="21"/>
                <w:szCs w:val="21"/>
              </w:rPr>
              <w:t>ь</w:t>
            </w:r>
            <w:r w:rsidRPr="00D92BD3">
              <w:rPr>
                <w:color w:val="000000"/>
                <w:sz w:val="21"/>
                <w:szCs w:val="21"/>
              </w:rPr>
              <w:t>зующихся правом выпл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ты компенсации расходов по договору найма ж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лых помещений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118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88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102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Количество детей-сирот и детей, оставшихся без попечения родителей, пр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емных семей, которым компенсируются расходы на оплату жилого пом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щения и коммунальных услуг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102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102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76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Численность специал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 xml:space="preserve">стов, осуществляющих </w:t>
            </w:r>
            <w:r w:rsidRPr="00D92BD3">
              <w:rPr>
                <w:color w:val="000000"/>
                <w:sz w:val="21"/>
                <w:szCs w:val="21"/>
              </w:rPr>
              <w:lastRenderedPageBreak/>
              <w:t>сопровождение опек</w:t>
            </w:r>
            <w:r w:rsidRPr="00D92BD3">
              <w:rPr>
                <w:color w:val="000000"/>
                <w:sz w:val="21"/>
                <w:szCs w:val="21"/>
              </w:rPr>
              <w:t>у</w:t>
            </w:r>
            <w:r w:rsidRPr="00D92BD3">
              <w:rPr>
                <w:color w:val="000000"/>
                <w:sz w:val="21"/>
                <w:szCs w:val="21"/>
              </w:rPr>
              <w:t>нов (попечителей) несове</w:t>
            </w:r>
            <w:r w:rsidRPr="00D92BD3">
              <w:rPr>
                <w:color w:val="000000"/>
                <w:sz w:val="21"/>
                <w:szCs w:val="21"/>
              </w:rPr>
              <w:t>р</w:t>
            </w:r>
            <w:r w:rsidRPr="00D92BD3">
              <w:rPr>
                <w:color w:val="000000"/>
                <w:sz w:val="21"/>
                <w:szCs w:val="21"/>
              </w:rPr>
              <w:t>шеннолетних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lastRenderedPageBreak/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76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76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87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Численность специал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стов органа местного с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моуправления, обеспеч</w:t>
            </w:r>
            <w:r w:rsidRPr="00D92BD3">
              <w:rPr>
                <w:color w:val="000000"/>
                <w:sz w:val="21"/>
                <w:szCs w:val="21"/>
              </w:rPr>
              <w:t>и</w:t>
            </w:r>
            <w:r w:rsidRPr="00D92BD3">
              <w:rPr>
                <w:color w:val="000000"/>
                <w:sz w:val="21"/>
                <w:szCs w:val="21"/>
              </w:rPr>
              <w:t>вающих выполнение функций по организации и осуществлению деятельности по опеке и попечительству в отнош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нии несовершеннолетних лиц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124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1245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3.1.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 xml:space="preserve">Содержание ребенка в замещающей семье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13 619,7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13 619,7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УО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13 619,7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13 619,7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13 619,7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13 619,7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3.2.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Вознаграждения приемным родителям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10 734,8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10 734,8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УО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10 734,8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10 734,8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10 734,8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10 734,8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3.3.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Государственная поддержка опеки и попечительс</w:t>
            </w:r>
            <w:r w:rsidRPr="00D92BD3">
              <w:rPr>
                <w:color w:val="000000"/>
                <w:sz w:val="21"/>
                <w:szCs w:val="21"/>
              </w:rPr>
              <w:t>т</w:t>
            </w:r>
            <w:r w:rsidRPr="00D92BD3">
              <w:rPr>
                <w:color w:val="000000"/>
                <w:sz w:val="21"/>
                <w:szCs w:val="21"/>
              </w:rPr>
              <w:t xml:space="preserve">ва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5 338,8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5 338,8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УО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5 338,8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5 338,8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5 338,8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5 338,8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3.4.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Содержание службы сопровождения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1 450,1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1 450,1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УО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1 450,1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1 450,1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1 450,1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1 450,1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3.5.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3 967,6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3 967,6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УО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3 967,6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3 967,6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3 967,6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3 967,6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70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 xml:space="preserve">Задача 4. Совершенствование инфраструктуры организаций, подведомственных Управлению </w:t>
            </w:r>
            <w:r w:rsidRPr="00D92BD3">
              <w:rPr>
                <w:b/>
                <w:bCs/>
                <w:color w:val="000000"/>
                <w:sz w:val="21"/>
                <w:szCs w:val="21"/>
              </w:rPr>
              <w:lastRenderedPageBreak/>
              <w:t>образования Администрации города Переславля-Залесского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lastRenderedPageBreak/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28 130,4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8 070,0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20 060,4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МДОУ, МОУ</w:t>
            </w:r>
          </w:p>
        </w:tc>
      </w:tr>
      <w:tr w:rsidR="00914BB9" w:rsidRPr="00D92BD3" w:rsidTr="00A35277">
        <w:trPr>
          <w:gridAfter w:val="1"/>
          <w:wAfter w:w="1896" w:type="dxa"/>
          <w:trHeight w:val="70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34 922,9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34 922,9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70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35 820,2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35 820,2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53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6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Доля образов</w:t>
            </w:r>
            <w:r w:rsidRPr="00D92BD3">
              <w:rPr>
                <w:color w:val="000000"/>
                <w:sz w:val="21"/>
                <w:szCs w:val="21"/>
              </w:rPr>
              <w:t>а</w:t>
            </w:r>
            <w:r w:rsidRPr="00D92BD3">
              <w:rPr>
                <w:color w:val="000000"/>
                <w:sz w:val="21"/>
                <w:szCs w:val="21"/>
              </w:rPr>
              <w:t>тельных организаций, здания которых находятся в авари</w:t>
            </w:r>
            <w:r w:rsidRPr="00D92BD3">
              <w:rPr>
                <w:color w:val="000000"/>
                <w:sz w:val="21"/>
                <w:szCs w:val="21"/>
              </w:rPr>
              <w:t>й</w:t>
            </w:r>
            <w:r w:rsidRPr="00D92BD3">
              <w:rPr>
                <w:color w:val="000000"/>
                <w:sz w:val="21"/>
                <w:szCs w:val="21"/>
              </w:rPr>
              <w:t>ном состоянии, от общего к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личества образовательных о</w:t>
            </w:r>
            <w:r w:rsidRPr="00D92BD3">
              <w:rPr>
                <w:color w:val="000000"/>
                <w:sz w:val="21"/>
                <w:szCs w:val="21"/>
              </w:rPr>
              <w:t>р</w:t>
            </w:r>
            <w:r w:rsidRPr="00D92BD3">
              <w:rPr>
                <w:color w:val="000000"/>
                <w:sz w:val="21"/>
                <w:szCs w:val="21"/>
              </w:rPr>
              <w:t>ганизации (процент)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526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39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66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4.1.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Реализация федерального проекта «Современная школа» (Создание центров образования естестве</w:t>
            </w:r>
            <w:r w:rsidRPr="00D92BD3">
              <w:rPr>
                <w:color w:val="000000"/>
                <w:sz w:val="21"/>
                <w:szCs w:val="21"/>
              </w:rPr>
              <w:t>н</w:t>
            </w:r>
            <w:r w:rsidRPr="00D92BD3">
              <w:rPr>
                <w:color w:val="000000"/>
                <w:sz w:val="21"/>
                <w:szCs w:val="21"/>
              </w:rPr>
              <w:t>но-научной и технологической направленностей «Точка роста»)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1 526,7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1 026,7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 СШ № 9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1 526,7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1 026,7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 Нагорье</w:t>
            </w:r>
            <w:r w:rsidRPr="00D92BD3">
              <w:rPr>
                <w:color w:val="000000"/>
                <w:sz w:val="21"/>
                <w:szCs w:val="21"/>
              </w:rPr>
              <w:t>в</w:t>
            </w:r>
            <w:r w:rsidRPr="00D92BD3">
              <w:rPr>
                <w:color w:val="000000"/>
                <w:sz w:val="21"/>
                <w:szCs w:val="21"/>
              </w:rPr>
              <w:t>ская СШ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1 526,6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1 026,6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 Берендее</w:t>
            </w:r>
            <w:r w:rsidRPr="00D92BD3">
              <w:rPr>
                <w:color w:val="000000"/>
                <w:sz w:val="21"/>
                <w:szCs w:val="21"/>
              </w:rPr>
              <w:t>в</w:t>
            </w:r>
            <w:r w:rsidRPr="00D92BD3">
              <w:rPr>
                <w:color w:val="000000"/>
                <w:sz w:val="21"/>
                <w:szCs w:val="21"/>
              </w:rPr>
              <w:t>ская СШ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1 526,6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1 026,6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 Гл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>бовская ОШ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1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1 526,6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1 026,6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 Купа</w:t>
            </w:r>
            <w:r w:rsidRPr="00D92BD3">
              <w:rPr>
                <w:color w:val="000000"/>
                <w:sz w:val="21"/>
                <w:szCs w:val="21"/>
              </w:rPr>
              <w:t>н</w:t>
            </w:r>
            <w:r w:rsidRPr="00D92BD3">
              <w:rPr>
                <w:color w:val="000000"/>
                <w:sz w:val="21"/>
                <w:szCs w:val="21"/>
              </w:rPr>
              <w:t>ская СШ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2 325,0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2 325,0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2 345,3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2 345,3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1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4.2.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Проектно-сметная документация на капитальный р</w:t>
            </w:r>
            <w:r w:rsidRPr="00D92BD3">
              <w:rPr>
                <w:color w:val="000000"/>
                <w:sz w:val="21"/>
                <w:szCs w:val="21"/>
              </w:rPr>
              <w:t>е</w:t>
            </w:r>
            <w:r w:rsidRPr="00D92BD3">
              <w:rPr>
                <w:color w:val="000000"/>
                <w:sz w:val="21"/>
                <w:szCs w:val="21"/>
              </w:rPr>
              <w:t xml:space="preserve">монт здания МОУ «Основная школа №3 им. Сергея Сниткина» (по ул. Кардовского д. 61, лит. А)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2 305,9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2 305,9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 ОШ № 3 им. Се</w:t>
            </w:r>
            <w:r w:rsidRPr="00D92BD3">
              <w:rPr>
                <w:color w:val="000000"/>
                <w:sz w:val="21"/>
                <w:szCs w:val="21"/>
              </w:rPr>
              <w:t>р</w:t>
            </w:r>
            <w:r w:rsidRPr="00D92BD3">
              <w:rPr>
                <w:color w:val="000000"/>
                <w:sz w:val="21"/>
                <w:szCs w:val="21"/>
              </w:rPr>
              <w:t>гея Сниткина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1 132,4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1 132,4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1 142,2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1 142,2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1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4.3.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 xml:space="preserve">Реализация мероприятий Губернаторского проекта «Решаем вместе!» по направлению «Поддержка </w:t>
            </w:r>
            <w:r w:rsidRPr="00D92BD3">
              <w:rPr>
                <w:color w:val="000000"/>
                <w:sz w:val="21"/>
                <w:szCs w:val="21"/>
              </w:rPr>
              <w:lastRenderedPageBreak/>
              <w:t xml:space="preserve">местных инициатив»  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lastRenderedPageBreak/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3 090,6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2 770,0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320,6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МДОУ Горки</w:t>
            </w:r>
            <w:r w:rsidRPr="00D92BD3">
              <w:rPr>
                <w:color w:val="000000"/>
                <w:sz w:val="21"/>
                <w:szCs w:val="21"/>
              </w:rPr>
              <w:t>н</w:t>
            </w:r>
            <w:r w:rsidRPr="00D92BD3">
              <w:rPr>
                <w:color w:val="000000"/>
                <w:sz w:val="21"/>
                <w:szCs w:val="21"/>
              </w:rPr>
              <w:t xml:space="preserve">ский </w:t>
            </w:r>
            <w:r w:rsidRPr="00D92BD3">
              <w:rPr>
                <w:color w:val="000000"/>
                <w:sz w:val="21"/>
                <w:szCs w:val="21"/>
              </w:rPr>
              <w:lastRenderedPageBreak/>
              <w:t>детский сад, МДОУ "Детский сад "Звездочка", МОУ Кубринская СШ, МДОУ Дубко</w:t>
            </w:r>
            <w:r w:rsidRPr="00D92BD3">
              <w:rPr>
                <w:color w:val="000000"/>
                <w:sz w:val="21"/>
                <w:szCs w:val="21"/>
              </w:rPr>
              <w:t>в</w:t>
            </w:r>
            <w:r w:rsidRPr="00D92BD3">
              <w:rPr>
                <w:color w:val="000000"/>
                <w:sz w:val="21"/>
                <w:szCs w:val="21"/>
              </w:rPr>
              <w:t>ский детский сад, МОУ СШ №1</w:t>
            </w:r>
          </w:p>
        </w:tc>
      </w:tr>
      <w:tr w:rsidR="00914BB9" w:rsidRPr="00D92BD3" w:rsidTr="00A35277">
        <w:trPr>
          <w:gridAfter w:val="1"/>
          <w:wAfter w:w="1896" w:type="dxa"/>
          <w:trHeight w:val="31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69,8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137,5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МДОУ, МОУ</w:t>
            </w:r>
          </w:p>
        </w:tc>
      </w:tr>
      <w:tr w:rsidR="00914BB9" w:rsidRPr="00D92BD3" w:rsidTr="00A35277">
        <w:trPr>
          <w:gridAfter w:val="1"/>
          <w:wAfter w:w="1896" w:type="dxa"/>
          <w:trHeight w:val="436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46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4.4.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Ремонт кровли крыш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4 667,8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4 667,8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МДОУ "Де</w:t>
            </w:r>
            <w:r w:rsidRPr="00D92BD3">
              <w:rPr>
                <w:color w:val="000000"/>
                <w:sz w:val="21"/>
                <w:szCs w:val="21"/>
              </w:rPr>
              <w:t>т</w:t>
            </w:r>
            <w:r w:rsidRPr="00D92BD3">
              <w:rPr>
                <w:color w:val="000000"/>
                <w:sz w:val="21"/>
                <w:szCs w:val="21"/>
              </w:rPr>
              <w:t>ский сад "Дюймово</w:t>
            </w:r>
            <w:r w:rsidRPr="00D92BD3">
              <w:rPr>
                <w:color w:val="000000"/>
                <w:sz w:val="21"/>
                <w:szCs w:val="21"/>
              </w:rPr>
              <w:t>ч</w:t>
            </w:r>
            <w:r w:rsidRPr="00D92BD3">
              <w:rPr>
                <w:color w:val="000000"/>
                <w:sz w:val="21"/>
                <w:szCs w:val="21"/>
              </w:rPr>
              <w:t>ка", МОУ Купа</w:t>
            </w:r>
            <w:r w:rsidRPr="00D92BD3">
              <w:rPr>
                <w:color w:val="000000"/>
                <w:sz w:val="21"/>
                <w:szCs w:val="21"/>
              </w:rPr>
              <w:t>н</w:t>
            </w:r>
            <w:r w:rsidRPr="00D92BD3">
              <w:rPr>
                <w:color w:val="000000"/>
                <w:sz w:val="21"/>
                <w:szCs w:val="21"/>
              </w:rPr>
              <w:t>ская СШ</w:t>
            </w:r>
          </w:p>
        </w:tc>
      </w:tr>
      <w:tr w:rsidR="00914BB9" w:rsidRPr="00D92BD3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48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4.5.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Подготовка проектно-сметной документации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1 913,2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1 913,2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МДОУ, МОУ</w:t>
            </w:r>
          </w:p>
        </w:tc>
      </w:tr>
      <w:tr w:rsidR="00914BB9" w:rsidRPr="00D92BD3" w:rsidTr="00A35277">
        <w:trPr>
          <w:gridAfter w:val="1"/>
          <w:wAfter w:w="1896" w:type="dxa"/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453,0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453,0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61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456,9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456,9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1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4.6.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Текущий ремонт в образовательных учреждениях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5 461,5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5 461,5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МДОУ, МОУ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30 875,0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30 875,0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31 737,1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31 737,1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1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4.7.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 xml:space="preserve">Устройство беговой дорожки в муниципальном </w:t>
            </w:r>
            <w:r w:rsidRPr="00D92BD3">
              <w:rPr>
                <w:color w:val="000000"/>
                <w:sz w:val="21"/>
                <w:szCs w:val="21"/>
              </w:rPr>
              <w:br/>
              <w:t xml:space="preserve">общеобразовательном учреждении </w:t>
            </w:r>
            <w:r w:rsidRPr="00D92BD3">
              <w:rPr>
                <w:color w:val="000000"/>
                <w:sz w:val="21"/>
                <w:szCs w:val="21"/>
              </w:rPr>
              <w:br/>
              <w:t>«Средняя шк</w:t>
            </w:r>
            <w:r w:rsidRPr="00D92BD3">
              <w:rPr>
                <w:color w:val="000000"/>
                <w:sz w:val="21"/>
                <w:szCs w:val="21"/>
              </w:rPr>
              <w:t>о</w:t>
            </w:r>
            <w:r w:rsidRPr="00D92BD3">
              <w:rPr>
                <w:color w:val="000000"/>
                <w:sz w:val="21"/>
                <w:szCs w:val="21"/>
              </w:rPr>
              <w:t>ла № 1»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1 093,7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 СШ № 1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Default="00914BB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4.8.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Софинансирование субсидии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316CDB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9</w:t>
            </w:r>
            <w:r w:rsidR="00914BB9" w:rsidRPr="005E4273">
              <w:rPr>
                <w:sz w:val="21"/>
                <w:szCs w:val="21"/>
              </w:rPr>
              <w:t>47,3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900,0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47,3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 Дмитровская ОШ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316CDB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263,2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250,0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13,2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 Ивановская СШ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316CDB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684,2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650,0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34,2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МОУ Купанская СШ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9E6699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ED3BC4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Задача 5. Совершенствование МТБ образовательных учреждений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100,0</w:t>
            </w:r>
          </w:p>
        </w:tc>
        <w:tc>
          <w:tcPr>
            <w:tcW w:w="18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МДОУ, МОУ</w:t>
            </w:r>
          </w:p>
        </w:tc>
      </w:tr>
      <w:tr w:rsidR="00914BB9" w:rsidRPr="00D92BD3" w:rsidTr="009E6699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9E6699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914BB9" w:rsidRPr="00D92BD3" w:rsidTr="000A0716">
        <w:trPr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A35277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A35277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Количество образовательных организаций, в которых реализованы мероприятия, направленные на обновление материально-технической  базы, (единиц)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A35277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316CDB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 </w:t>
            </w:r>
            <w:r w:rsidR="00316CDB"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 </w:t>
            </w:r>
            <w:r w:rsidR="00316CDB"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 </w:t>
            </w:r>
            <w:r w:rsidR="00316CDB"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vAlign w:val="center"/>
          </w:tcPr>
          <w:p w:rsidR="00914BB9" w:rsidRPr="00D92BD3" w:rsidRDefault="00914BB9" w:rsidP="009E6699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0A0716">
        <w:trPr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316CDB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 </w:t>
            </w:r>
            <w:r w:rsidR="00316CDB"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 </w:t>
            </w:r>
            <w:r w:rsidR="00316CDB"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 </w:t>
            </w:r>
            <w:r w:rsidR="00316CDB"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vAlign w:val="center"/>
          </w:tcPr>
          <w:p w:rsidR="00914BB9" w:rsidRPr="00D92BD3" w:rsidRDefault="00914BB9" w:rsidP="009E6699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0A0716">
        <w:trPr>
          <w:trHeight w:val="30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316CDB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 </w:t>
            </w:r>
            <w:r w:rsidR="00316CDB"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 </w:t>
            </w:r>
            <w:r w:rsidR="00316CDB"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 w:rsidP="009E669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 </w:t>
            </w:r>
            <w:r w:rsidR="00316CDB"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9E6699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vAlign w:val="center"/>
          </w:tcPr>
          <w:p w:rsidR="00914BB9" w:rsidRPr="00D92BD3" w:rsidRDefault="00914BB9" w:rsidP="009E6699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5.1.</w:t>
            </w:r>
          </w:p>
        </w:tc>
        <w:tc>
          <w:tcPr>
            <w:tcW w:w="5052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Обеспечение детских дошкольных образовательных учреждений и общеобразовательных учреждений спортивными товарами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100,0</w:t>
            </w:r>
          </w:p>
        </w:tc>
        <w:tc>
          <w:tcPr>
            <w:tcW w:w="18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jc w:val="both"/>
              <w:rPr>
                <w:color w:val="000000"/>
                <w:sz w:val="20"/>
                <w:szCs w:val="20"/>
              </w:rPr>
            </w:pPr>
            <w:r w:rsidRPr="00D92BD3">
              <w:rPr>
                <w:color w:val="000000"/>
                <w:sz w:val="20"/>
                <w:szCs w:val="20"/>
              </w:rPr>
              <w:t>МОУ Смоленская ОШ, МДОУ Дубковский детский сад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rPr>
                <w:color w:val="000000"/>
                <w:sz w:val="20"/>
                <w:szCs w:val="20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sz w:val="21"/>
                <w:szCs w:val="21"/>
              </w:rPr>
            </w:pPr>
            <w:r w:rsidRPr="005E4273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>
            <w:pPr>
              <w:rPr>
                <w:color w:val="000000"/>
                <w:sz w:val="20"/>
                <w:szCs w:val="20"/>
              </w:rPr>
            </w:pP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576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Итого по ведомственной целевой программе</w:t>
            </w:r>
          </w:p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1 116 576,4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42 688,6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712 190,8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361 697,0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576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1 019 354,6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42 203,1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693 706,6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283 444,9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576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1 023 131,4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44 237,1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693 909,9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284 984,4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14BB9" w:rsidRPr="00D92BD3" w:rsidTr="00A35277">
        <w:trPr>
          <w:gridAfter w:val="1"/>
          <w:wAfter w:w="1896" w:type="dxa"/>
          <w:trHeight w:val="300"/>
        </w:trPr>
        <w:tc>
          <w:tcPr>
            <w:tcW w:w="576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BB9" w:rsidRPr="00D92BD3" w:rsidRDefault="00914BB9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92BD3">
              <w:rPr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3 159 062,4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129 128,8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2 099 807,3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5E4273" w:rsidRDefault="00914BB9">
            <w:pPr>
              <w:jc w:val="both"/>
              <w:rPr>
                <w:b/>
                <w:bCs/>
                <w:sz w:val="21"/>
                <w:szCs w:val="21"/>
              </w:rPr>
            </w:pPr>
            <w:r w:rsidRPr="005E4273">
              <w:rPr>
                <w:b/>
                <w:bCs/>
                <w:sz w:val="21"/>
                <w:szCs w:val="21"/>
              </w:rPr>
              <w:t>930 126,3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B9" w:rsidRPr="00D92BD3" w:rsidRDefault="00914BB9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92BD3">
              <w:rPr>
                <w:color w:val="000000"/>
                <w:sz w:val="21"/>
                <w:szCs w:val="21"/>
              </w:rPr>
              <w:t> </w:t>
            </w:r>
          </w:p>
        </w:tc>
      </w:tr>
    </w:tbl>
    <w:p w:rsidR="009A54B0" w:rsidRDefault="009A54B0" w:rsidP="00316CDB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316CDB" w:rsidRPr="00DF3518" w:rsidRDefault="00316CDB" w:rsidP="00316CDB">
      <w:pPr>
        <w:ind w:firstLine="708"/>
        <w:jc w:val="both"/>
        <w:rPr>
          <w:color w:val="000000"/>
          <w:sz w:val="26"/>
          <w:szCs w:val="26"/>
        </w:rPr>
      </w:pPr>
      <w:r w:rsidRPr="00DF3518">
        <w:rPr>
          <w:color w:val="000000"/>
          <w:sz w:val="26"/>
          <w:szCs w:val="26"/>
        </w:rPr>
        <w:t>4. В Приложении 2 к Муниципальной программе «Ведомственная целевая программа «Молодежь» на 2022-2024 годы»:</w:t>
      </w:r>
    </w:p>
    <w:p w:rsidR="00316CDB" w:rsidRPr="00DF3518" w:rsidRDefault="00316CDB" w:rsidP="00316CDB">
      <w:pPr>
        <w:ind w:firstLine="708"/>
        <w:jc w:val="both"/>
        <w:rPr>
          <w:bCs/>
          <w:color w:val="000000"/>
          <w:sz w:val="26"/>
          <w:szCs w:val="26"/>
        </w:rPr>
      </w:pPr>
      <w:r w:rsidRPr="00DF3518">
        <w:rPr>
          <w:color w:val="000000"/>
          <w:sz w:val="26"/>
          <w:szCs w:val="26"/>
        </w:rPr>
        <w:t>4.1. в разделе «Паспорт программы» позици</w:t>
      </w:r>
      <w:r>
        <w:rPr>
          <w:color w:val="000000"/>
          <w:sz w:val="26"/>
          <w:szCs w:val="26"/>
        </w:rPr>
        <w:t>ю</w:t>
      </w:r>
      <w:r w:rsidRPr="00DF3518">
        <w:rPr>
          <w:color w:val="000000"/>
          <w:sz w:val="26"/>
          <w:szCs w:val="26"/>
        </w:rPr>
        <w:t xml:space="preserve"> «6.</w:t>
      </w:r>
      <w:r w:rsidRPr="00DF3518">
        <w:rPr>
          <w:rFonts w:eastAsia="Calibri"/>
          <w:bCs/>
          <w:color w:val="000000"/>
          <w:sz w:val="26"/>
          <w:szCs w:val="26"/>
        </w:rPr>
        <w:t xml:space="preserve"> Объемы и источники финансирования</w:t>
      </w:r>
      <w:r w:rsidRPr="00DF3518">
        <w:rPr>
          <w:bCs/>
          <w:color w:val="000000"/>
          <w:sz w:val="26"/>
          <w:szCs w:val="26"/>
        </w:rPr>
        <w:t xml:space="preserve"> ведомственной целевой программы» изложить в следующей редакции:</w:t>
      </w:r>
    </w:p>
    <w:p w:rsidR="00316CDB" w:rsidRPr="00DF3518" w:rsidRDefault="00316CDB" w:rsidP="00316CDB">
      <w:pPr>
        <w:ind w:firstLine="708"/>
        <w:jc w:val="both"/>
        <w:rPr>
          <w:bCs/>
          <w:color w:val="000000"/>
          <w:sz w:val="26"/>
          <w:szCs w:val="26"/>
        </w:rPr>
      </w:pPr>
    </w:p>
    <w:tbl>
      <w:tblPr>
        <w:tblW w:w="99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A0" w:firstRow="1" w:lastRow="0" w:firstColumn="1" w:lastColumn="0" w:noHBand="0" w:noVBand="0"/>
      </w:tblPr>
      <w:tblGrid>
        <w:gridCol w:w="2847"/>
        <w:gridCol w:w="7070"/>
      </w:tblGrid>
      <w:tr w:rsidR="00316CDB" w:rsidRPr="00DF3518" w:rsidTr="00AC48ED">
        <w:trPr>
          <w:trHeight w:val="1787"/>
          <w:jc w:val="center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rPr>
                <w:color w:val="000000"/>
                <w:sz w:val="26"/>
                <w:szCs w:val="26"/>
              </w:rPr>
            </w:pPr>
            <w:r w:rsidRPr="00DF3518">
              <w:rPr>
                <w:color w:val="000000"/>
                <w:sz w:val="26"/>
                <w:szCs w:val="26"/>
              </w:rPr>
              <w:t>6. Объемы и источники финансирования ведомственной целевой программы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5E4273" w:rsidRDefault="00316CDB" w:rsidP="00AC48ED">
            <w:pPr>
              <w:jc w:val="both"/>
              <w:rPr>
                <w:sz w:val="26"/>
                <w:szCs w:val="26"/>
              </w:rPr>
            </w:pPr>
            <w:r w:rsidRPr="00DF3518">
              <w:rPr>
                <w:color w:val="000000"/>
                <w:sz w:val="26"/>
                <w:szCs w:val="26"/>
              </w:rPr>
              <w:t xml:space="preserve">Всего </w:t>
            </w:r>
            <w:r w:rsidRPr="005E4273">
              <w:rPr>
                <w:sz w:val="26"/>
                <w:szCs w:val="26"/>
              </w:rPr>
              <w:t>– 16 057,8</w:t>
            </w:r>
            <w:r w:rsidRPr="005E4273">
              <w:rPr>
                <w:b/>
                <w:sz w:val="26"/>
                <w:szCs w:val="26"/>
              </w:rPr>
              <w:t xml:space="preserve"> </w:t>
            </w:r>
            <w:r w:rsidRPr="005E4273">
              <w:rPr>
                <w:sz w:val="26"/>
                <w:szCs w:val="26"/>
              </w:rPr>
              <w:t xml:space="preserve">тыс. руб., из них: </w:t>
            </w:r>
          </w:p>
          <w:p w:rsidR="00316CDB" w:rsidRPr="005E4273" w:rsidRDefault="00316CDB" w:rsidP="00AC48ED">
            <w:pPr>
              <w:jc w:val="both"/>
              <w:rPr>
                <w:sz w:val="26"/>
                <w:szCs w:val="26"/>
              </w:rPr>
            </w:pPr>
            <w:r w:rsidRPr="005E4273">
              <w:rPr>
                <w:sz w:val="26"/>
                <w:szCs w:val="26"/>
              </w:rPr>
              <w:t>средства бюджета городского округа:</w:t>
            </w:r>
          </w:p>
          <w:p w:rsidR="00316CDB" w:rsidRPr="005E4273" w:rsidRDefault="00316CDB" w:rsidP="00AC48ED">
            <w:pPr>
              <w:ind w:right="16"/>
              <w:jc w:val="both"/>
              <w:rPr>
                <w:sz w:val="26"/>
                <w:szCs w:val="26"/>
              </w:rPr>
            </w:pPr>
          </w:p>
          <w:p w:rsidR="00316CDB" w:rsidRPr="00DF3518" w:rsidRDefault="00316CDB" w:rsidP="00AC48ED">
            <w:pPr>
              <w:ind w:right="16"/>
              <w:jc w:val="both"/>
              <w:rPr>
                <w:color w:val="000000"/>
                <w:sz w:val="26"/>
                <w:szCs w:val="26"/>
              </w:rPr>
            </w:pPr>
            <w:r w:rsidRPr="005E4273">
              <w:rPr>
                <w:sz w:val="26"/>
                <w:szCs w:val="26"/>
              </w:rPr>
              <w:t>2022 год –</w:t>
            </w:r>
            <w:r w:rsidRPr="005E4273">
              <w:rPr>
                <w:iCs/>
                <w:sz w:val="26"/>
                <w:szCs w:val="26"/>
                <w:shd w:val="clear" w:color="auto" w:fill="FFFFFF"/>
              </w:rPr>
              <w:t xml:space="preserve"> </w:t>
            </w:r>
            <w:r w:rsidRPr="005E4273">
              <w:rPr>
                <w:sz w:val="26"/>
                <w:szCs w:val="26"/>
              </w:rPr>
              <w:t>5 485,2 тыс</w:t>
            </w:r>
            <w:r w:rsidRPr="00DF3518">
              <w:rPr>
                <w:color w:val="000000"/>
                <w:sz w:val="26"/>
                <w:szCs w:val="26"/>
              </w:rPr>
              <w:t>. руб.;</w:t>
            </w:r>
          </w:p>
          <w:p w:rsidR="00316CDB" w:rsidRPr="00DF3518" w:rsidRDefault="00316CDB" w:rsidP="00AC48ED">
            <w:pPr>
              <w:ind w:right="16"/>
              <w:jc w:val="both"/>
              <w:rPr>
                <w:color w:val="000000"/>
                <w:sz w:val="26"/>
                <w:szCs w:val="26"/>
              </w:rPr>
            </w:pPr>
            <w:r w:rsidRPr="00DF3518">
              <w:rPr>
                <w:color w:val="000000"/>
                <w:sz w:val="26"/>
                <w:szCs w:val="26"/>
              </w:rPr>
              <w:t>2023 год – 4 360,2 тыс. руб.;</w:t>
            </w:r>
          </w:p>
          <w:p w:rsidR="00316CDB" w:rsidRPr="00DF3518" w:rsidRDefault="00316CDB" w:rsidP="00AC48ED">
            <w:pPr>
              <w:ind w:right="16"/>
              <w:jc w:val="both"/>
              <w:rPr>
                <w:color w:val="000000"/>
                <w:sz w:val="26"/>
                <w:szCs w:val="26"/>
              </w:rPr>
            </w:pPr>
            <w:r w:rsidRPr="00DF3518">
              <w:rPr>
                <w:color w:val="000000"/>
                <w:sz w:val="26"/>
                <w:szCs w:val="26"/>
              </w:rPr>
              <w:t>2024 год – 4 360,2 тыс. руб.;</w:t>
            </w:r>
          </w:p>
          <w:p w:rsidR="00316CDB" w:rsidRPr="00DF3518" w:rsidRDefault="00316CDB" w:rsidP="00AC48ED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DF3518">
              <w:rPr>
                <w:bCs/>
                <w:color w:val="000000"/>
                <w:sz w:val="26"/>
                <w:szCs w:val="26"/>
              </w:rPr>
              <w:t>- средства областного бюджета:</w:t>
            </w:r>
          </w:p>
          <w:p w:rsidR="00316CDB" w:rsidRPr="00DF3518" w:rsidRDefault="00316CDB" w:rsidP="00AC48ED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DF3518">
              <w:rPr>
                <w:bCs/>
                <w:color w:val="000000"/>
                <w:sz w:val="26"/>
                <w:szCs w:val="26"/>
              </w:rPr>
              <w:t>2022 год – 1 852,2 тыс. руб.;</w:t>
            </w:r>
          </w:p>
          <w:p w:rsidR="00316CDB" w:rsidRPr="00DF3518" w:rsidRDefault="00316CDB" w:rsidP="00AC48ED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DF3518">
              <w:rPr>
                <w:bCs/>
                <w:color w:val="000000"/>
                <w:sz w:val="26"/>
                <w:szCs w:val="26"/>
              </w:rPr>
              <w:t>2023 год – 0,0 тыс. руб.;</w:t>
            </w:r>
          </w:p>
          <w:p w:rsidR="00316CDB" w:rsidRPr="00DF3518" w:rsidRDefault="00316CDB" w:rsidP="00AC48ED">
            <w:pPr>
              <w:ind w:right="16"/>
              <w:jc w:val="both"/>
              <w:rPr>
                <w:color w:val="000000"/>
                <w:sz w:val="26"/>
                <w:szCs w:val="26"/>
              </w:rPr>
            </w:pPr>
            <w:r w:rsidRPr="00DF3518">
              <w:rPr>
                <w:bCs/>
                <w:color w:val="000000"/>
                <w:sz w:val="26"/>
                <w:szCs w:val="26"/>
              </w:rPr>
              <w:t>2024 год – 0,0 тыс. руб.</w:t>
            </w:r>
          </w:p>
        </w:tc>
      </w:tr>
    </w:tbl>
    <w:p w:rsidR="00316CDB" w:rsidRPr="00DF3518" w:rsidRDefault="00316CDB" w:rsidP="00316CDB">
      <w:pPr>
        <w:rPr>
          <w:color w:val="000000"/>
        </w:rPr>
      </w:pPr>
    </w:p>
    <w:p w:rsidR="00316CDB" w:rsidRPr="00DF3518" w:rsidRDefault="00316CDB" w:rsidP="00316CDB">
      <w:pPr>
        <w:widowControl w:val="0"/>
        <w:autoSpaceDE w:val="0"/>
        <w:autoSpaceDN w:val="0"/>
        <w:adjustRightInd w:val="0"/>
        <w:ind w:firstLine="708"/>
        <w:outlineLvl w:val="0"/>
        <w:rPr>
          <w:b/>
          <w:color w:val="000000"/>
          <w:sz w:val="26"/>
          <w:szCs w:val="26"/>
        </w:rPr>
        <w:sectPr w:rsidR="00316CDB" w:rsidRPr="00DF3518" w:rsidSect="009A54B0">
          <w:pgSz w:w="16838" w:h="11906" w:orient="landscape"/>
          <w:pgMar w:top="539" w:right="1134" w:bottom="902" w:left="1134" w:header="709" w:footer="709" w:gutter="0"/>
          <w:cols w:space="708"/>
          <w:titlePg/>
          <w:docGrid w:linePitch="360"/>
        </w:sectPr>
      </w:pPr>
      <w:r w:rsidRPr="00DF3518">
        <w:rPr>
          <w:color w:val="000000"/>
          <w:sz w:val="26"/>
          <w:szCs w:val="26"/>
        </w:rPr>
        <w:t>4.2.</w:t>
      </w:r>
      <w:r w:rsidRPr="00DF3518">
        <w:rPr>
          <w:b/>
          <w:color w:val="000000"/>
          <w:sz w:val="26"/>
          <w:szCs w:val="26"/>
        </w:rPr>
        <w:t xml:space="preserve"> </w:t>
      </w:r>
      <w:r w:rsidRPr="00DF3518">
        <w:rPr>
          <w:color w:val="000000"/>
          <w:sz w:val="26"/>
          <w:szCs w:val="26"/>
        </w:rPr>
        <w:t xml:space="preserve">Таблицу раздела «Перечень и описание программных мероприятий по решению задач и достижению цели ведомственной целевой программы «Молодежь» на 2022-2024 годы» изложить в следующей редакции: </w:t>
      </w:r>
    </w:p>
    <w:p w:rsidR="00316CDB" w:rsidRPr="00DF3518" w:rsidRDefault="00316CDB" w:rsidP="00316CDB">
      <w:pPr>
        <w:shd w:val="clear" w:color="auto" w:fill="FFFFFF"/>
        <w:ind w:right="2551"/>
        <w:rPr>
          <w:b/>
          <w:color w:val="000000"/>
          <w:sz w:val="26"/>
          <w:szCs w:val="26"/>
        </w:rPr>
      </w:pPr>
    </w:p>
    <w:tbl>
      <w:tblPr>
        <w:tblW w:w="15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5"/>
        <w:gridCol w:w="1708"/>
        <w:gridCol w:w="2410"/>
        <w:gridCol w:w="992"/>
        <w:gridCol w:w="1292"/>
        <w:gridCol w:w="1634"/>
        <w:gridCol w:w="1394"/>
        <w:gridCol w:w="1533"/>
        <w:gridCol w:w="1800"/>
        <w:gridCol w:w="2141"/>
      </w:tblGrid>
      <w:tr w:rsidR="00316CDB" w:rsidRPr="00DF3518" w:rsidTr="00AC48ED">
        <w:trPr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left="-535"/>
              <w:jc w:val="right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№</w:t>
            </w:r>
          </w:p>
          <w:p w:rsidR="00316CDB" w:rsidRPr="00DF3518" w:rsidRDefault="00316CDB" w:rsidP="00AC48ED">
            <w:pPr>
              <w:widowControl w:val="0"/>
              <w:ind w:left="-535"/>
              <w:jc w:val="right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Наименование задачи/ мероприятия</w:t>
            </w:r>
          </w:p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(в установленном порядке)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Результат выполнения задачи/ мероприятия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Срок реализации, годы</w:t>
            </w:r>
          </w:p>
        </w:tc>
        <w:tc>
          <w:tcPr>
            <w:tcW w:w="6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1613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Плановый объем финансирования, тыс. руб.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left="-9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Исполнитель и участники мероприятия (в установленном порядке)</w:t>
            </w:r>
          </w:p>
        </w:tc>
      </w:tr>
      <w:tr w:rsidR="00316CDB" w:rsidRPr="00DF3518" w:rsidTr="00AC48ED">
        <w:trPr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Плановое значение</w:t>
            </w: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Всего</w:t>
            </w:r>
          </w:p>
          <w:p w:rsidR="00316CDB" w:rsidRPr="00DF3518" w:rsidRDefault="00316CDB" w:rsidP="00AC48ED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85"/>
              <w:jc w:val="center"/>
              <w:rPr>
                <w:color w:val="000000"/>
                <w:sz w:val="20"/>
                <w:szCs w:val="20"/>
              </w:rPr>
            </w:pPr>
            <w:r w:rsidRPr="00DF3518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597"/>
              <w:jc w:val="center"/>
              <w:rPr>
                <w:color w:val="000000"/>
              </w:rPr>
            </w:pPr>
          </w:p>
        </w:tc>
      </w:tr>
      <w:tr w:rsidR="00316CDB" w:rsidRPr="00DF3518" w:rsidTr="00AC48ED">
        <w:trPr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1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4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5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6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7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597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9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597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10</w:t>
            </w:r>
          </w:p>
        </w:tc>
      </w:tr>
      <w:tr w:rsidR="00316CDB" w:rsidRPr="00DF3518" w:rsidTr="00AC48ED">
        <w:trPr>
          <w:trHeight w:val="272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1.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shd w:val="clear" w:color="auto" w:fill="FFFFFF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Задача 1. Создание условий для развития и реализации потенциала молодежи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tabs>
                <w:tab w:val="center" w:pos="576"/>
              </w:tabs>
              <w:rPr>
                <w:b/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  <w:rPr>
                <w:b/>
              </w:rPr>
            </w:pPr>
            <w:r w:rsidRPr="005E4273">
              <w:rPr>
                <w:iCs/>
                <w:shd w:val="clear" w:color="auto" w:fill="FFFFFF"/>
              </w:rPr>
              <w:t>209,3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rPr>
                <w:iCs/>
                <w:shd w:val="clear" w:color="auto" w:fill="FFFFFF"/>
              </w:rPr>
              <w:t>209,3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tabs>
                <w:tab w:val="left" w:pos="871"/>
              </w:tabs>
              <w:ind w:right="47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МУ«МЦ»</w:t>
            </w:r>
          </w:p>
        </w:tc>
      </w:tr>
      <w:tr w:rsidR="00316CDB" w:rsidRPr="00DF3518" w:rsidTr="00AC48ED">
        <w:trPr>
          <w:trHeight w:val="27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16CDB" w:rsidRPr="00DF3518" w:rsidTr="00AC48ED">
        <w:trPr>
          <w:trHeight w:val="26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16CDB" w:rsidRPr="00DF3518" w:rsidTr="00AC48ED">
        <w:trPr>
          <w:trHeight w:val="32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Количество молодежных мероприятий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16CDB" w:rsidRPr="00DF3518" w:rsidTr="00AC48ED">
        <w:trPr>
          <w:trHeight w:val="20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16CDB" w:rsidRPr="00DF3518" w:rsidTr="00AC48ED">
        <w:trPr>
          <w:trHeight w:val="6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16CDB" w:rsidRPr="00DF3518" w:rsidTr="00AC48ED">
        <w:trPr>
          <w:trHeight w:val="35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spacing w:before="240" w:after="240"/>
              <w:rPr>
                <w:color w:val="000000"/>
              </w:rPr>
            </w:pPr>
            <w:r w:rsidRPr="00DF3518">
              <w:rPr>
                <w:color w:val="000000"/>
              </w:rPr>
              <w:t>Количество человек, участвующих в областных, межрегиональных, всероссийских мероприятиях (чел)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16CDB" w:rsidRPr="00DF3518" w:rsidTr="00AC48ED">
        <w:trPr>
          <w:trHeight w:val="27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16CDB" w:rsidRPr="00DF3518" w:rsidTr="00AC48ED">
        <w:trPr>
          <w:trHeight w:val="85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spacing w:before="100" w:beforeAutospacing="1" w:after="180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16CDB" w:rsidRPr="00DF3518" w:rsidTr="00AC48ED">
        <w:trPr>
          <w:trHeight w:val="307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  <w:r w:rsidRPr="00DF3518">
              <w:rPr>
                <w:color w:val="000000"/>
              </w:rPr>
              <w:t>1.1.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spacing w:before="120"/>
              <w:jc w:val="both"/>
              <w:rPr>
                <w:color w:val="000000"/>
              </w:rPr>
            </w:pPr>
            <w:r w:rsidRPr="00DF3518">
              <w:rPr>
                <w:color w:val="000000"/>
                <w:lang w:eastAsia="en-US"/>
              </w:rPr>
              <w:t>Обеспечение организации и проведения молодежных мероприятий на территории городского округа город Переславль-Залесский Ярославской области.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101,3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101,3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28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428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339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  <w:r w:rsidRPr="00DF3518">
              <w:rPr>
                <w:color w:val="000000"/>
              </w:rPr>
              <w:t>1.2.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Поддержка участия молодежи городского округа город Переславль-Залесский Ярославской области в областных, межрегиональных, всероссийских мероприятиях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108,0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108,0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27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40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277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  <w:r w:rsidRPr="00DF3518">
              <w:rPr>
                <w:color w:val="000000"/>
              </w:rPr>
              <w:t>1.3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  <w:lang w:eastAsia="en-US"/>
              </w:rPr>
              <w:t>Формирование команд участников областных профильных лагерей, осуществление доставки до места проведения лагерей и обратно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34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37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61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443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tabs>
                <w:tab w:val="left" w:pos="381"/>
              </w:tabs>
              <w:ind w:left="28" w:right="-114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lastRenderedPageBreak/>
              <w:t>2.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Задача 2. 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городского округа город Переславль-Залесский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15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96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34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Количество мероприятий УКТМиС проведенных совместно с МиДОО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34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spacing w:after="100" w:afterAutospacing="1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10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34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rPr>
                <w:color w:val="000000"/>
              </w:rPr>
            </w:pPr>
            <w:r w:rsidRPr="00DF3518">
              <w:rPr>
                <w:color w:val="000000"/>
              </w:rPr>
              <w:t>10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33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Количество человек, участников мероприятий УКТМиС проведенных совместно с МиДОО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150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271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160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1396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spacing w:after="132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160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328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jc w:val="both"/>
              <w:rPr>
                <w:color w:val="000000"/>
              </w:rPr>
            </w:pPr>
            <w:r w:rsidRPr="00DF3518">
              <w:rPr>
                <w:rStyle w:val="spellingerror"/>
                <w:color w:val="000000"/>
              </w:rPr>
              <w:t>Количество конкурсно</w:t>
            </w:r>
            <w:r w:rsidRPr="00DF3518">
              <w:rPr>
                <w:rStyle w:val="normaltextrun"/>
                <w:color w:val="000000"/>
              </w:rPr>
              <w:t>-игровых мероприятий профилактической направленности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135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24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137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68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spacing w:after="1320"/>
              <w:rPr>
                <w:color w:val="000000"/>
              </w:rPr>
            </w:pPr>
            <w:r w:rsidRPr="00DF3518">
              <w:rPr>
                <w:color w:val="000000"/>
              </w:rPr>
              <w:t>137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72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rStyle w:val="spellingerror"/>
                <w:color w:val="000000"/>
              </w:rPr>
              <w:t>Количество участников конкурсно</w:t>
            </w:r>
            <w:r w:rsidRPr="00DF3518">
              <w:rPr>
                <w:rStyle w:val="normaltextrun"/>
                <w:color w:val="000000"/>
              </w:rPr>
              <w:t>-игровых мероприятий профилактической направленности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2250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312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rPr>
                <w:color w:val="000000"/>
              </w:rPr>
            </w:pPr>
            <w:r w:rsidRPr="00DF3518">
              <w:rPr>
                <w:color w:val="000000"/>
              </w:rPr>
              <w:t>2250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55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spacing w:after="1080"/>
              <w:rPr>
                <w:color w:val="000000"/>
              </w:rPr>
            </w:pPr>
            <w:r w:rsidRPr="00DF3518">
              <w:rPr>
                <w:color w:val="000000"/>
              </w:rPr>
              <w:t>2250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  <w:r w:rsidRPr="00DF3518">
              <w:rPr>
                <w:color w:val="000000"/>
              </w:rPr>
              <w:lastRenderedPageBreak/>
              <w:t>2.1.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Реализация совместных проектов УКТМиС и МиДОО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13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</w:tr>
      <w:tr w:rsidR="00316CDB" w:rsidRPr="00DF3518" w:rsidTr="00AC48ED">
        <w:trPr>
          <w:trHeight w:val="16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</w:tr>
      <w:tr w:rsidR="00316CDB" w:rsidRPr="00DF3518" w:rsidTr="00AC48ED">
        <w:trPr>
          <w:trHeight w:val="23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  <w:r w:rsidRPr="00DF3518">
              <w:rPr>
                <w:color w:val="000000"/>
              </w:rPr>
              <w:t>2.2.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rStyle w:val="normaltextrun"/>
                <w:color w:val="000000"/>
              </w:rPr>
              <w:t xml:space="preserve">Проведение  </w:t>
            </w:r>
            <w:r w:rsidRPr="00DF3518">
              <w:rPr>
                <w:rStyle w:val="spellingerror"/>
                <w:color w:val="000000"/>
              </w:rPr>
              <w:t>конкурсно</w:t>
            </w:r>
            <w:r w:rsidRPr="00DF3518">
              <w:rPr>
                <w:rStyle w:val="normaltextrun"/>
                <w:color w:val="000000"/>
              </w:rPr>
              <w:t>-игровых мероприятий профилактической направленности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28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</w:tr>
      <w:tr w:rsidR="00316CDB" w:rsidRPr="00DF3518" w:rsidTr="00AC48ED">
        <w:trPr>
          <w:trHeight w:val="21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</w:tr>
      <w:tr w:rsidR="00316CDB" w:rsidRPr="00DF3518" w:rsidTr="00AC48ED">
        <w:trPr>
          <w:trHeight w:val="285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  <w:r w:rsidRPr="00DF3518">
              <w:rPr>
                <w:color w:val="000000"/>
              </w:rPr>
              <w:t>2.3.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Оказание информационно-методической помощи в написании программ по соисканию грантов областного, Всероссийского и международного уровня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25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</w:pPr>
            <w:r w:rsidRPr="005E4273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</w:pPr>
            <w:r w:rsidRPr="005E4273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19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tabs>
                <w:tab w:val="left" w:pos="1438"/>
              </w:tabs>
              <w:ind w:right="47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278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ind w:right="-114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3.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Задача 3. 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iCs/>
                <w:color w:val="000000"/>
                <w:shd w:val="clear" w:color="auto" w:fill="FFFFFF"/>
              </w:rPr>
              <w:t>7 128,1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1 852,2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  <w:shd w:val="clear" w:color="auto" w:fill="FFFFFF"/>
              </w:rPr>
              <w:t>5 275,9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12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35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312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Доля выполнения показателя предоставления услуг в сфере молодежной политики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100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271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100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448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100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25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shd w:val="clear" w:color="auto" w:fill="FFFFFF"/>
              <w:rPr>
                <w:color w:val="000000"/>
              </w:rPr>
            </w:pPr>
            <w:r w:rsidRPr="00DF3518">
              <w:rPr>
                <w:color w:val="000000"/>
              </w:rPr>
              <w:t>3.1 Обеспечение условий для предоставления услуг, выполнения работ в сфере</w:t>
            </w:r>
          </w:p>
          <w:p w:rsidR="00316CDB" w:rsidRPr="00DF3518" w:rsidRDefault="00316CDB" w:rsidP="00AC48ED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DF3518">
              <w:rPr>
                <w:rFonts w:ascii="YS Text" w:hAnsi="YS Text"/>
                <w:color w:val="000000"/>
              </w:rPr>
              <w:t>молодежной политики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  <w:shd w:val="clear" w:color="auto" w:fill="FFFFFF"/>
              </w:rPr>
            </w:pPr>
            <w:r w:rsidRPr="00DF3518">
              <w:rPr>
                <w:iCs/>
                <w:color w:val="000000"/>
                <w:shd w:val="clear" w:color="auto" w:fill="FFFFFF"/>
              </w:rPr>
              <w:t>7 128,1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1 852,2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  <w:shd w:val="clear" w:color="auto" w:fill="FFFFFF"/>
              </w:rPr>
              <w:t>5 275,9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287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  <w:shd w:val="clear" w:color="auto" w:fill="FFFFFF"/>
              </w:rPr>
            </w:pPr>
            <w:r w:rsidRPr="00DF3518">
              <w:rPr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25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  <w:shd w:val="clear" w:color="auto" w:fill="FFFFFF"/>
              </w:rPr>
            </w:pPr>
            <w:r w:rsidRPr="00DF3518">
              <w:rPr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269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center"/>
              <w:rPr>
                <w:color w:val="000000"/>
              </w:rPr>
            </w:pPr>
            <w:r w:rsidRPr="00DF3518">
              <w:rPr>
                <w:color w:val="000000"/>
              </w:rPr>
              <w:t>4.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Задача 4. Информационное, научно-методическое и кадровое обеспечение программ и деятельности организаций в сфере молодежной политики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12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56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14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Количество подготовленного, приобретенного и изданного информационно-методического материала (шт.)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300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19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10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187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  <w:r w:rsidRPr="00DF3518">
              <w:rPr>
                <w:color w:val="000000"/>
              </w:rPr>
              <w:t>4.1.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bCs/>
                <w:color w:val="000000"/>
              </w:rPr>
              <w:t xml:space="preserve">Подготовка, издание, приобретение наглядных, информационных, методических материалов </w:t>
            </w:r>
            <w:r w:rsidRPr="00DF3518">
              <w:rPr>
                <w:bCs/>
                <w:color w:val="000000"/>
              </w:rPr>
              <w:lastRenderedPageBreak/>
              <w:t>по различным направлениям молодежной политики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lastRenderedPageBreak/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37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42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265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  <w:r w:rsidRPr="00DF3518">
              <w:rPr>
                <w:color w:val="000000"/>
              </w:rPr>
              <w:lastRenderedPageBreak/>
              <w:t>4.2.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Подготовка и размещение в СМИ информации по молодежной проблематике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19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18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</w:tr>
      <w:tr w:rsidR="00316CDB" w:rsidRPr="00DF3518" w:rsidTr="00AC48ED">
        <w:trPr>
          <w:trHeight w:val="195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ind w:right="-114"/>
              <w:rPr>
                <w:color w:val="000000"/>
              </w:rPr>
            </w:pPr>
            <w:r w:rsidRPr="00DF3518">
              <w:rPr>
                <w:color w:val="000000"/>
              </w:rPr>
              <w:t>4.3.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bCs/>
                <w:color w:val="000000"/>
              </w:rPr>
            </w:pPr>
            <w:r w:rsidRPr="00DF3518">
              <w:rPr>
                <w:bCs/>
                <w:color w:val="000000"/>
              </w:rPr>
              <w:t>Проведение мониторингов и комплексных исследований по вопросам молодежной проблематики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  <w:r w:rsidRPr="00DF3518">
              <w:rPr>
                <w:color w:val="000000"/>
              </w:rPr>
              <w:t>УКТМиС,</w:t>
            </w:r>
          </w:p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МУ «МЦ»</w:t>
            </w:r>
          </w:p>
        </w:tc>
      </w:tr>
      <w:tr w:rsidR="00316CDB" w:rsidRPr="00DF3518" w:rsidTr="00AC48ED">
        <w:trPr>
          <w:trHeight w:val="16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bCs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16CDB" w:rsidRPr="00DF3518" w:rsidTr="00AC48ED">
        <w:trPr>
          <w:trHeight w:val="12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jc w:val="both"/>
              <w:rPr>
                <w:bCs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  <w:r w:rsidRPr="00DF3518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16CDB" w:rsidRPr="00DF3518" w:rsidTr="00AC48ED">
        <w:trPr>
          <w:trHeight w:val="267"/>
          <w:jc w:val="center"/>
        </w:trPr>
        <w:tc>
          <w:tcPr>
            <w:tcW w:w="568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spacing w:before="100" w:beforeAutospacing="1"/>
              <w:rPr>
                <w:b/>
                <w:color w:val="000000"/>
              </w:rPr>
            </w:pPr>
            <w:r w:rsidRPr="00DF3518">
              <w:rPr>
                <w:b/>
                <w:color w:val="000000"/>
              </w:rPr>
              <w:t xml:space="preserve">Итого по </w:t>
            </w:r>
            <w:r w:rsidRPr="00DF3518">
              <w:rPr>
                <w:b/>
                <w:bCs/>
                <w:color w:val="000000"/>
              </w:rPr>
              <w:t>ведомственной целевой программе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b/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  <w:rPr>
                <w:b/>
              </w:rPr>
            </w:pPr>
            <w:r w:rsidRPr="005E4273">
              <w:rPr>
                <w:b/>
              </w:rPr>
              <w:t>7 337,4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  <w:rPr>
                <w:b/>
              </w:rPr>
            </w:pPr>
            <w:r w:rsidRPr="005E4273">
              <w:rPr>
                <w:b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jc w:val="both"/>
              <w:rPr>
                <w:b/>
              </w:rPr>
            </w:pPr>
            <w:r w:rsidRPr="005E4273">
              <w:rPr>
                <w:b/>
              </w:rPr>
              <w:t>1 852,2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5E4273" w:rsidRDefault="00316CDB" w:rsidP="00AC48ED">
            <w:pPr>
              <w:widowControl w:val="0"/>
              <w:ind w:right="597"/>
              <w:jc w:val="both"/>
              <w:rPr>
                <w:b/>
              </w:rPr>
            </w:pPr>
            <w:r w:rsidRPr="005E4273">
              <w:rPr>
                <w:b/>
              </w:rPr>
              <w:t>5 485,2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</w:tr>
      <w:tr w:rsidR="00316CDB" w:rsidRPr="00DF3518" w:rsidTr="00AC48ED">
        <w:trPr>
          <w:trHeight w:val="267"/>
          <w:jc w:val="center"/>
        </w:trPr>
        <w:tc>
          <w:tcPr>
            <w:tcW w:w="56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spacing w:before="100" w:beforeAutospacing="1"/>
              <w:rPr>
                <w:b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b/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b/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b/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b/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b/>
                <w:color w:val="000000"/>
              </w:rPr>
            </w:pPr>
            <w:r w:rsidRPr="00DF3518">
              <w:rPr>
                <w:b/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</w:tr>
      <w:tr w:rsidR="00316CDB" w:rsidRPr="00DF3518" w:rsidTr="00AC48ED">
        <w:trPr>
          <w:trHeight w:val="267"/>
          <w:jc w:val="center"/>
        </w:trPr>
        <w:tc>
          <w:tcPr>
            <w:tcW w:w="56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DB" w:rsidRPr="00DF3518" w:rsidRDefault="00316CDB" w:rsidP="00AC48ED">
            <w:pPr>
              <w:widowControl w:val="0"/>
              <w:spacing w:before="100" w:beforeAutospacing="1"/>
              <w:rPr>
                <w:b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b/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b/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b/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jc w:val="both"/>
              <w:rPr>
                <w:b/>
                <w:color w:val="000000"/>
              </w:rPr>
            </w:pPr>
            <w:r w:rsidRPr="00DF3518">
              <w:rPr>
                <w:b/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b/>
                <w:color w:val="000000"/>
              </w:rPr>
            </w:pPr>
            <w:r w:rsidRPr="00DF3518">
              <w:rPr>
                <w:b/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DB" w:rsidRPr="00DF3518" w:rsidRDefault="00316CDB" w:rsidP="00AC48ED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</w:tr>
    </w:tbl>
    <w:p w:rsidR="00316CDB" w:rsidRPr="00DF3518" w:rsidRDefault="00316CDB" w:rsidP="00316CDB">
      <w:pPr>
        <w:rPr>
          <w:color w:val="000000"/>
        </w:rPr>
      </w:pPr>
    </w:p>
    <w:p w:rsidR="00316CDB" w:rsidRPr="00AE3068" w:rsidRDefault="00316CDB" w:rsidP="00316CDB">
      <w:pPr>
        <w:ind w:firstLine="708"/>
        <w:jc w:val="both"/>
        <w:rPr>
          <w:sz w:val="26"/>
          <w:szCs w:val="26"/>
        </w:rPr>
        <w:sectPr w:rsidR="00316CDB" w:rsidRPr="00AE3068" w:rsidSect="00A92B7A">
          <w:pgSz w:w="16838" w:h="11906" w:orient="landscape"/>
          <w:pgMar w:top="539" w:right="1134" w:bottom="899" w:left="1134" w:header="709" w:footer="709" w:gutter="0"/>
          <w:cols w:space="708"/>
          <w:titlePg/>
          <w:docGrid w:linePitch="360"/>
        </w:sect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  <w:sectPr w:rsidR="00A92B7A" w:rsidRPr="00D92BD3" w:rsidSect="008161D9">
          <w:pgSz w:w="16838" w:h="11906" w:orient="landscape"/>
          <w:pgMar w:top="539" w:right="1134" w:bottom="899" w:left="1134" w:header="709" w:footer="709" w:gutter="0"/>
          <w:cols w:space="708"/>
          <w:titlePg/>
          <w:docGrid w:linePitch="360"/>
        </w:sectPr>
      </w:pPr>
    </w:p>
    <w:p w:rsidR="002B54C6" w:rsidRPr="00D92BD3" w:rsidRDefault="002B54C6" w:rsidP="004701F6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color w:val="000000"/>
        </w:rPr>
      </w:pPr>
    </w:p>
    <w:sectPr w:rsidR="002B54C6" w:rsidRPr="00D92BD3" w:rsidSect="008D1031"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157" w:rsidRDefault="00FD6157" w:rsidP="007F0560">
      <w:r>
        <w:separator/>
      </w:r>
    </w:p>
  </w:endnote>
  <w:endnote w:type="continuationSeparator" w:id="0">
    <w:p w:rsidR="00FD6157" w:rsidRDefault="00FD6157" w:rsidP="007F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157" w:rsidRDefault="00FD6157" w:rsidP="007F0560">
      <w:r>
        <w:separator/>
      </w:r>
    </w:p>
  </w:footnote>
  <w:footnote w:type="continuationSeparator" w:id="0">
    <w:p w:rsidR="00FD6157" w:rsidRDefault="00FD6157" w:rsidP="007F0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Symbol"/>
        <w:sz w:val="18"/>
        <w:szCs w:val="18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B126493"/>
    <w:multiLevelType w:val="hybridMultilevel"/>
    <w:tmpl w:val="4CACB33A"/>
    <w:lvl w:ilvl="0" w:tplc="3FB0D1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17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B29"/>
    <w:rsid w:val="0000059E"/>
    <w:rsid w:val="00000C85"/>
    <w:rsid w:val="00001155"/>
    <w:rsid w:val="00001B51"/>
    <w:rsid w:val="00001CED"/>
    <w:rsid w:val="00001E65"/>
    <w:rsid w:val="000030AC"/>
    <w:rsid w:val="0000385E"/>
    <w:rsid w:val="00004405"/>
    <w:rsid w:val="0000448F"/>
    <w:rsid w:val="00004507"/>
    <w:rsid w:val="0000457F"/>
    <w:rsid w:val="000045DA"/>
    <w:rsid w:val="000054FB"/>
    <w:rsid w:val="00005714"/>
    <w:rsid w:val="00005794"/>
    <w:rsid w:val="00005A6C"/>
    <w:rsid w:val="00005A78"/>
    <w:rsid w:val="00006036"/>
    <w:rsid w:val="00006294"/>
    <w:rsid w:val="00006B44"/>
    <w:rsid w:val="00006BFB"/>
    <w:rsid w:val="00006EB7"/>
    <w:rsid w:val="00006EC5"/>
    <w:rsid w:val="00007174"/>
    <w:rsid w:val="00007620"/>
    <w:rsid w:val="00007AFF"/>
    <w:rsid w:val="00007DB0"/>
    <w:rsid w:val="0001018F"/>
    <w:rsid w:val="000118FF"/>
    <w:rsid w:val="00011B36"/>
    <w:rsid w:val="00012F9C"/>
    <w:rsid w:val="000130D7"/>
    <w:rsid w:val="0001377A"/>
    <w:rsid w:val="000137DB"/>
    <w:rsid w:val="00013C3C"/>
    <w:rsid w:val="00013C87"/>
    <w:rsid w:val="000149F4"/>
    <w:rsid w:val="00014D05"/>
    <w:rsid w:val="00015B7F"/>
    <w:rsid w:val="00015E65"/>
    <w:rsid w:val="000163AD"/>
    <w:rsid w:val="000164DC"/>
    <w:rsid w:val="00016D06"/>
    <w:rsid w:val="00017064"/>
    <w:rsid w:val="0001709D"/>
    <w:rsid w:val="000172B3"/>
    <w:rsid w:val="00017419"/>
    <w:rsid w:val="0001744F"/>
    <w:rsid w:val="00017BE9"/>
    <w:rsid w:val="00020092"/>
    <w:rsid w:val="00020C66"/>
    <w:rsid w:val="00020FC3"/>
    <w:rsid w:val="000212AD"/>
    <w:rsid w:val="0002174F"/>
    <w:rsid w:val="00021810"/>
    <w:rsid w:val="00021BCB"/>
    <w:rsid w:val="00021CAD"/>
    <w:rsid w:val="000222CD"/>
    <w:rsid w:val="00022875"/>
    <w:rsid w:val="00022BBE"/>
    <w:rsid w:val="00022ED9"/>
    <w:rsid w:val="000235B2"/>
    <w:rsid w:val="0002391C"/>
    <w:rsid w:val="00023C20"/>
    <w:rsid w:val="00023D98"/>
    <w:rsid w:val="000240E3"/>
    <w:rsid w:val="00024187"/>
    <w:rsid w:val="00024C17"/>
    <w:rsid w:val="00024C34"/>
    <w:rsid w:val="00024EEE"/>
    <w:rsid w:val="00025B8E"/>
    <w:rsid w:val="00025C37"/>
    <w:rsid w:val="00025D48"/>
    <w:rsid w:val="0002743C"/>
    <w:rsid w:val="00027D57"/>
    <w:rsid w:val="00027DD9"/>
    <w:rsid w:val="000300FA"/>
    <w:rsid w:val="0003020C"/>
    <w:rsid w:val="00031608"/>
    <w:rsid w:val="00031942"/>
    <w:rsid w:val="00031CC0"/>
    <w:rsid w:val="00032128"/>
    <w:rsid w:val="000322EA"/>
    <w:rsid w:val="000329D1"/>
    <w:rsid w:val="00032D7E"/>
    <w:rsid w:val="000332A8"/>
    <w:rsid w:val="0003384A"/>
    <w:rsid w:val="00033ABB"/>
    <w:rsid w:val="00034172"/>
    <w:rsid w:val="00034388"/>
    <w:rsid w:val="00034442"/>
    <w:rsid w:val="000348D6"/>
    <w:rsid w:val="000348E7"/>
    <w:rsid w:val="00034AFB"/>
    <w:rsid w:val="00034DD0"/>
    <w:rsid w:val="00035267"/>
    <w:rsid w:val="000352EA"/>
    <w:rsid w:val="000358A1"/>
    <w:rsid w:val="000358D1"/>
    <w:rsid w:val="00035B39"/>
    <w:rsid w:val="00036406"/>
    <w:rsid w:val="00036511"/>
    <w:rsid w:val="00036558"/>
    <w:rsid w:val="000366EB"/>
    <w:rsid w:val="00036AA2"/>
    <w:rsid w:val="00036DC1"/>
    <w:rsid w:val="00036F78"/>
    <w:rsid w:val="0003762C"/>
    <w:rsid w:val="000378C0"/>
    <w:rsid w:val="0004022B"/>
    <w:rsid w:val="0004049B"/>
    <w:rsid w:val="00040E29"/>
    <w:rsid w:val="00040F21"/>
    <w:rsid w:val="00041CA1"/>
    <w:rsid w:val="00041D2B"/>
    <w:rsid w:val="00041D48"/>
    <w:rsid w:val="000423CA"/>
    <w:rsid w:val="0004296A"/>
    <w:rsid w:val="00043A27"/>
    <w:rsid w:val="00043FB6"/>
    <w:rsid w:val="000443A6"/>
    <w:rsid w:val="00045D62"/>
    <w:rsid w:val="00046296"/>
    <w:rsid w:val="000465F2"/>
    <w:rsid w:val="0004691F"/>
    <w:rsid w:val="00047168"/>
    <w:rsid w:val="00047733"/>
    <w:rsid w:val="00047CA7"/>
    <w:rsid w:val="00047FA4"/>
    <w:rsid w:val="000502D9"/>
    <w:rsid w:val="0005041C"/>
    <w:rsid w:val="0005050B"/>
    <w:rsid w:val="000505CB"/>
    <w:rsid w:val="00050A16"/>
    <w:rsid w:val="00050BAD"/>
    <w:rsid w:val="00051178"/>
    <w:rsid w:val="00051474"/>
    <w:rsid w:val="000518B2"/>
    <w:rsid w:val="000518E9"/>
    <w:rsid w:val="000528E7"/>
    <w:rsid w:val="00052F89"/>
    <w:rsid w:val="00052FA4"/>
    <w:rsid w:val="000531EB"/>
    <w:rsid w:val="0005359E"/>
    <w:rsid w:val="00053AE8"/>
    <w:rsid w:val="0005421C"/>
    <w:rsid w:val="00055509"/>
    <w:rsid w:val="000555FA"/>
    <w:rsid w:val="00055752"/>
    <w:rsid w:val="00055AC5"/>
    <w:rsid w:val="00055E2F"/>
    <w:rsid w:val="00055F85"/>
    <w:rsid w:val="00056C34"/>
    <w:rsid w:val="00056D78"/>
    <w:rsid w:val="0005747C"/>
    <w:rsid w:val="000579F7"/>
    <w:rsid w:val="00057C03"/>
    <w:rsid w:val="000607BD"/>
    <w:rsid w:val="000623B2"/>
    <w:rsid w:val="00063365"/>
    <w:rsid w:val="000636AD"/>
    <w:rsid w:val="00063F51"/>
    <w:rsid w:val="0006423A"/>
    <w:rsid w:val="000645D7"/>
    <w:rsid w:val="00064C3B"/>
    <w:rsid w:val="00065567"/>
    <w:rsid w:val="00065574"/>
    <w:rsid w:val="000656DC"/>
    <w:rsid w:val="00065F26"/>
    <w:rsid w:val="00066041"/>
    <w:rsid w:val="0006622B"/>
    <w:rsid w:val="0006675A"/>
    <w:rsid w:val="000669D4"/>
    <w:rsid w:val="00066BB0"/>
    <w:rsid w:val="00066E43"/>
    <w:rsid w:val="000672ED"/>
    <w:rsid w:val="000676DC"/>
    <w:rsid w:val="0007064E"/>
    <w:rsid w:val="00070837"/>
    <w:rsid w:val="00071B70"/>
    <w:rsid w:val="00072315"/>
    <w:rsid w:val="000726DC"/>
    <w:rsid w:val="00072745"/>
    <w:rsid w:val="00073417"/>
    <w:rsid w:val="00073FE7"/>
    <w:rsid w:val="00074143"/>
    <w:rsid w:val="0007479C"/>
    <w:rsid w:val="00074802"/>
    <w:rsid w:val="000749BA"/>
    <w:rsid w:val="00075CC0"/>
    <w:rsid w:val="00075EA7"/>
    <w:rsid w:val="0007639B"/>
    <w:rsid w:val="00076966"/>
    <w:rsid w:val="000772A8"/>
    <w:rsid w:val="0007781E"/>
    <w:rsid w:val="000800E2"/>
    <w:rsid w:val="00080290"/>
    <w:rsid w:val="0008108A"/>
    <w:rsid w:val="000814FD"/>
    <w:rsid w:val="00081C73"/>
    <w:rsid w:val="0008299B"/>
    <w:rsid w:val="00083443"/>
    <w:rsid w:val="000836B1"/>
    <w:rsid w:val="00083D76"/>
    <w:rsid w:val="00083ED1"/>
    <w:rsid w:val="000845E1"/>
    <w:rsid w:val="00084ADD"/>
    <w:rsid w:val="00085B38"/>
    <w:rsid w:val="00086302"/>
    <w:rsid w:val="000865C2"/>
    <w:rsid w:val="000865D8"/>
    <w:rsid w:val="00086626"/>
    <w:rsid w:val="00086895"/>
    <w:rsid w:val="00087609"/>
    <w:rsid w:val="000876C1"/>
    <w:rsid w:val="0009055B"/>
    <w:rsid w:val="000916EE"/>
    <w:rsid w:val="0009269B"/>
    <w:rsid w:val="000927C9"/>
    <w:rsid w:val="000932CE"/>
    <w:rsid w:val="0009402A"/>
    <w:rsid w:val="00094070"/>
    <w:rsid w:val="00094E29"/>
    <w:rsid w:val="00095BAC"/>
    <w:rsid w:val="00096B0E"/>
    <w:rsid w:val="00096EA2"/>
    <w:rsid w:val="00097785"/>
    <w:rsid w:val="0009788F"/>
    <w:rsid w:val="00097E96"/>
    <w:rsid w:val="000A046D"/>
    <w:rsid w:val="000A0577"/>
    <w:rsid w:val="000A05C6"/>
    <w:rsid w:val="000A0716"/>
    <w:rsid w:val="000A0820"/>
    <w:rsid w:val="000A0B13"/>
    <w:rsid w:val="000A0D41"/>
    <w:rsid w:val="000A121E"/>
    <w:rsid w:val="000A2ADA"/>
    <w:rsid w:val="000A35E7"/>
    <w:rsid w:val="000A45DB"/>
    <w:rsid w:val="000A4969"/>
    <w:rsid w:val="000A4C77"/>
    <w:rsid w:val="000A4FD7"/>
    <w:rsid w:val="000A5862"/>
    <w:rsid w:val="000A5BB2"/>
    <w:rsid w:val="000A673B"/>
    <w:rsid w:val="000A6821"/>
    <w:rsid w:val="000A691E"/>
    <w:rsid w:val="000A6ECF"/>
    <w:rsid w:val="000A6FA1"/>
    <w:rsid w:val="000A70B4"/>
    <w:rsid w:val="000B0812"/>
    <w:rsid w:val="000B0F8F"/>
    <w:rsid w:val="000B1053"/>
    <w:rsid w:val="000B10E7"/>
    <w:rsid w:val="000B11B3"/>
    <w:rsid w:val="000B1247"/>
    <w:rsid w:val="000B1359"/>
    <w:rsid w:val="000B143F"/>
    <w:rsid w:val="000B1AC8"/>
    <w:rsid w:val="000B1E0A"/>
    <w:rsid w:val="000B2F92"/>
    <w:rsid w:val="000B3663"/>
    <w:rsid w:val="000B3A49"/>
    <w:rsid w:val="000B42BB"/>
    <w:rsid w:val="000B4522"/>
    <w:rsid w:val="000B4653"/>
    <w:rsid w:val="000B4882"/>
    <w:rsid w:val="000B6955"/>
    <w:rsid w:val="000B735A"/>
    <w:rsid w:val="000B7905"/>
    <w:rsid w:val="000B7D14"/>
    <w:rsid w:val="000C023B"/>
    <w:rsid w:val="000C1995"/>
    <w:rsid w:val="000C1A95"/>
    <w:rsid w:val="000C239B"/>
    <w:rsid w:val="000C248F"/>
    <w:rsid w:val="000C3153"/>
    <w:rsid w:val="000C404D"/>
    <w:rsid w:val="000C4129"/>
    <w:rsid w:val="000C46B1"/>
    <w:rsid w:val="000C49CE"/>
    <w:rsid w:val="000C4ED5"/>
    <w:rsid w:val="000C5039"/>
    <w:rsid w:val="000C6495"/>
    <w:rsid w:val="000C684F"/>
    <w:rsid w:val="000C6E8C"/>
    <w:rsid w:val="000C7100"/>
    <w:rsid w:val="000C7B65"/>
    <w:rsid w:val="000D09D3"/>
    <w:rsid w:val="000D0E99"/>
    <w:rsid w:val="000D1240"/>
    <w:rsid w:val="000D1DDA"/>
    <w:rsid w:val="000D20C9"/>
    <w:rsid w:val="000D251A"/>
    <w:rsid w:val="000D2D83"/>
    <w:rsid w:val="000D3765"/>
    <w:rsid w:val="000D4097"/>
    <w:rsid w:val="000D4623"/>
    <w:rsid w:val="000D507B"/>
    <w:rsid w:val="000D526B"/>
    <w:rsid w:val="000D5479"/>
    <w:rsid w:val="000D5A40"/>
    <w:rsid w:val="000D5C51"/>
    <w:rsid w:val="000D6311"/>
    <w:rsid w:val="000D67D0"/>
    <w:rsid w:val="000D6D05"/>
    <w:rsid w:val="000D7005"/>
    <w:rsid w:val="000D7508"/>
    <w:rsid w:val="000D763E"/>
    <w:rsid w:val="000D789D"/>
    <w:rsid w:val="000D7B68"/>
    <w:rsid w:val="000D7C44"/>
    <w:rsid w:val="000D7C92"/>
    <w:rsid w:val="000E091A"/>
    <w:rsid w:val="000E10DA"/>
    <w:rsid w:val="000E1289"/>
    <w:rsid w:val="000E1325"/>
    <w:rsid w:val="000E18CD"/>
    <w:rsid w:val="000E2197"/>
    <w:rsid w:val="000E27F3"/>
    <w:rsid w:val="000E2B40"/>
    <w:rsid w:val="000E2BF9"/>
    <w:rsid w:val="000E3160"/>
    <w:rsid w:val="000E3AB0"/>
    <w:rsid w:val="000E3CFF"/>
    <w:rsid w:val="000E50EA"/>
    <w:rsid w:val="000E59EC"/>
    <w:rsid w:val="000E604C"/>
    <w:rsid w:val="000E61A4"/>
    <w:rsid w:val="000E6AA7"/>
    <w:rsid w:val="000E703A"/>
    <w:rsid w:val="000E7164"/>
    <w:rsid w:val="000E7257"/>
    <w:rsid w:val="000E736F"/>
    <w:rsid w:val="000E7BA7"/>
    <w:rsid w:val="000F1925"/>
    <w:rsid w:val="000F1A60"/>
    <w:rsid w:val="000F1F07"/>
    <w:rsid w:val="000F2981"/>
    <w:rsid w:val="000F2E26"/>
    <w:rsid w:val="000F2EE6"/>
    <w:rsid w:val="000F30EE"/>
    <w:rsid w:val="000F35B7"/>
    <w:rsid w:val="000F3BA5"/>
    <w:rsid w:val="000F509C"/>
    <w:rsid w:val="000F519B"/>
    <w:rsid w:val="000F5577"/>
    <w:rsid w:val="000F5635"/>
    <w:rsid w:val="000F6038"/>
    <w:rsid w:val="000F6166"/>
    <w:rsid w:val="000F61A6"/>
    <w:rsid w:val="000F67BF"/>
    <w:rsid w:val="000F69E9"/>
    <w:rsid w:val="000F6F06"/>
    <w:rsid w:val="000F7328"/>
    <w:rsid w:val="00100C0F"/>
    <w:rsid w:val="00101660"/>
    <w:rsid w:val="00101771"/>
    <w:rsid w:val="00102269"/>
    <w:rsid w:val="0010272A"/>
    <w:rsid w:val="00102BB5"/>
    <w:rsid w:val="00102C0A"/>
    <w:rsid w:val="001036AE"/>
    <w:rsid w:val="00103700"/>
    <w:rsid w:val="00103C94"/>
    <w:rsid w:val="0010435E"/>
    <w:rsid w:val="00104DF7"/>
    <w:rsid w:val="00105E4F"/>
    <w:rsid w:val="001063FB"/>
    <w:rsid w:val="00106596"/>
    <w:rsid w:val="00106955"/>
    <w:rsid w:val="001069A2"/>
    <w:rsid w:val="00106CFD"/>
    <w:rsid w:val="00106DD2"/>
    <w:rsid w:val="00107F13"/>
    <w:rsid w:val="00107FCA"/>
    <w:rsid w:val="0011030C"/>
    <w:rsid w:val="00110903"/>
    <w:rsid w:val="00110C63"/>
    <w:rsid w:val="00110F28"/>
    <w:rsid w:val="00110F35"/>
    <w:rsid w:val="00111272"/>
    <w:rsid w:val="00111376"/>
    <w:rsid w:val="00111CAB"/>
    <w:rsid w:val="0011276F"/>
    <w:rsid w:val="00113212"/>
    <w:rsid w:val="00113529"/>
    <w:rsid w:val="00113915"/>
    <w:rsid w:val="0011407F"/>
    <w:rsid w:val="00114D44"/>
    <w:rsid w:val="00114F9C"/>
    <w:rsid w:val="0011519F"/>
    <w:rsid w:val="00115568"/>
    <w:rsid w:val="00115A9B"/>
    <w:rsid w:val="00116612"/>
    <w:rsid w:val="001168AB"/>
    <w:rsid w:val="001170AB"/>
    <w:rsid w:val="001173A2"/>
    <w:rsid w:val="00117A35"/>
    <w:rsid w:val="00120E7D"/>
    <w:rsid w:val="00120F6D"/>
    <w:rsid w:val="0012205B"/>
    <w:rsid w:val="00122D42"/>
    <w:rsid w:val="00122E83"/>
    <w:rsid w:val="00123120"/>
    <w:rsid w:val="0012315E"/>
    <w:rsid w:val="001231AD"/>
    <w:rsid w:val="0012369D"/>
    <w:rsid w:val="00123A9A"/>
    <w:rsid w:val="00123B96"/>
    <w:rsid w:val="00123DFC"/>
    <w:rsid w:val="00123F2A"/>
    <w:rsid w:val="00124E8A"/>
    <w:rsid w:val="00125052"/>
    <w:rsid w:val="0012527C"/>
    <w:rsid w:val="00126071"/>
    <w:rsid w:val="0012705D"/>
    <w:rsid w:val="00127319"/>
    <w:rsid w:val="0012795A"/>
    <w:rsid w:val="00127A8E"/>
    <w:rsid w:val="001306EF"/>
    <w:rsid w:val="001316D7"/>
    <w:rsid w:val="0013252C"/>
    <w:rsid w:val="00132B2F"/>
    <w:rsid w:val="00132C8A"/>
    <w:rsid w:val="00133114"/>
    <w:rsid w:val="00133309"/>
    <w:rsid w:val="00133373"/>
    <w:rsid w:val="001334D6"/>
    <w:rsid w:val="001336CB"/>
    <w:rsid w:val="00133C34"/>
    <w:rsid w:val="00133E98"/>
    <w:rsid w:val="00134045"/>
    <w:rsid w:val="0013419D"/>
    <w:rsid w:val="001341B9"/>
    <w:rsid w:val="00134E8F"/>
    <w:rsid w:val="00135356"/>
    <w:rsid w:val="0013679E"/>
    <w:rsid w:val="00136B19"/>
    <w:rsid w:val="00136C10"/>
    <w:rsid w:val="00137A72"/>
    <w:rsid w:val="00137CA3"/>
    <w:rsid w:val="0014019C"/>
    <w:rsid w:val="001401DC"/>
    <w:rsid w:val="00140315"/>
    <w:rsid w:val="001404DA"/>
    <w:rsid w:val="001405CA"/>
    <w:rsid w:val="0014156B"/>
    <w:rsid w:val="0014217A"/>
    <w:rsid w:val="00143C0D"/>
    <w:rsid w:val="00143F43"/>
    <w:rsid w:val="00144007"/>
    <w:rsid w:val="0014418F"/>
    <w:rsid w:val="00144496"/>
    <w:rsid w:val="00144983"/>
    <w:rsid w:val="00144CD2"/>
    <w:rsid w:val="00144D5F"/>
    <w:rsid w:val="00145008"/>
    <w:rsid w:val="00145697"/>
    <w:rsid w:val="00146935"/>
    <w:rsid w:val="0014799E"/>
    <w:rsid w:val="00147B91"/>
    <w:rsid w:val="00147DEC"/>
    <w:rsid w:val="00150721"/>
    <w:rsid w:val="0015124B"/>
    <w:rsid w:val="00152A54"/>
    <w:rsid w:val="00153251"/>
    <w:rsid w:val="001546B2"/>
    <w:rsid w:val="001546E2"/>
    <w:rsid w:val="0015477F"/>
    <w:rsid w:val="001547DD"/>
    <w:rsid w:val="00154BAA"/>
    <w:rsid w:val="00155991"/>
    <w:rsid w:val="00155B80"/>
    <w:rsid w:val="0015663E"/>
    <w:rsid w:val="001568FF"/>
    <w:rsid w:val="00156AC9"/>
    <w:rsid w:val="00156D4C"/>
    <w:rsid w:val="00157252"/>
    <w:rsid w:val="0015754D"/>
    <w:rsid w:val="0015785B"/>
    <w:rsid w:val="001579D4"/>
    <w:rsid w:val="001609CE"/>
    <w:rsid w:val="00160C97"/>
    <w:rsid w:val="001610B2"/>
    <w:rsid w:val="001616A5"/>
    <w:rsid w:val="00161EE0"/>
    <w:rsid w:val="001627CE"/>
    <w:rsid w:val="001629C5"/>
    <w:rsid w:val="00163216"/>
    <w:rsid w:val="0016346B"/>
    <w:rsid w:val="00163657"/>
    <w:rsid w:val="00163706"/>
    <w:rsid w:val="001638FE"/>
    <w:rsid w:val="001642B0"/>
    <w:rsid w:val="00164313"/>
    <w:rsid w:val="0016439D"/>
    <w:rsid w:val="0016464C"/>
    <w:rsid w:val="001647D0"/>
    <w:rsid w:val="001652D5"/>
    <w:rsid w:val="0016581A"/>
    <w:rsid w:val="00165A45"/>
    <w:rsid w:val="00165F0C"/>
    <w:rsid w:val="00166119"/>
    <w:rsid w:val="00166A7B"/>
    <w:rsid w:val="00166EB1"/>
    <w:rsid w:val="00166EF5"/>
    <w:rsid w:val="00167177"/>
    <w:rsid w:val="00167210"/>
    <w:rsid w:val="0016741C"/>
    <w:rsid w:val="001677F9"/>
    <w:rsid w:val="00167F6D"/>
    <w:rsid w:val="00170329"/>
    <w:rsid w:val="001703D9"/>
    <w:rsid w:val="00171080"/>
    <w:rsid w:val="00171350"/>
    <w:rsid w:val="00171FF6"/>
    <w:rsid w:val="00172008"/>
    <w:rsid w:val="00172E0C"/>
    <w:rsid w:val="00173153"/>
    <w:rsid w:val="00173669"/>
    <w:rsid w:val="00173C17"/>
    <w:rsid w:val="001749B1"/>
    <w:rsid w:val="001749BE"/>
    <w:rsid w:val="00175321"/>
    <w:rsid w:val="00175EC8"/>
    <w:rsid w:val="001767E4"/>
    <w:rsid w:val="001770BB"/>
    <w:rsid w:val="0017736E"/>
    <w:rsid w:val="00180C65"/>
    <w:rsid w:val="001813FF"/>
    <w:rsid w:val="0018158C"/>
    <w:rsid w:val="001815EF"/>
    <w:rsid w:val="001821B6"/>
    <w:rsid w:val="001827CF"/>
    <w:rsid w:val="0018292B"/>
    <w:rsid w:val="00183B9D"/>
    <w:rsid w:val="00183C43"/>
    <w:rsid w:val="00184FF3"/>
    <w:rsid w:val="0018557C"/>
    <w:rsid w:val="00185BA0"/>
    <w:rsid w:val="00185DFA"/>
    <w:rsid w:val="00186684"/>
    <w:rsid w:val="00186E47"/>
    <w:rsid w:val="00187339"/>
    <w:rsid w:val="00187BCE"/>
    <w:rsid w:val="00187D77"/>
    <w:rsid w:val="00187D98"/>
    <w:rsid w:val="0019045F"/>
    <w:rsid w:val="0019051D"/>
    <w:rsid w:val="001906D3"/>
    <w:rsid w:val="00190DE0"/>
    <w:rsid w:val="00190F7D"/>
    <w:rsid w:val="00190FC1"/>
    <w:rsid w:val="001911BC"/>
    <w:rsid w:val="00191E19"/>
    <w:rsid w:val="00191F8B"/>
    <w:rsid w:val="001928B2"/>
    <w:rsid w:val="0019290B"/>
    <w:rsid w:val="001937D4"/>
    <w:rsid w:val="001938D7"/>
    <w:rsid w:val="00193B37"/>
    <w:rsid w:val="00193CD4"/>
    <w:rsid w:val="00194693"/>
    <w:rsid w:val="0019480B"/>
    <w:rsid w:val="0019489A"/>
    <w:rsid w:val="00194C80"/>
    <w:rsid w:val="00194C8F"/>
    <w:rsid w:val="0019537B"/>
    <w:rsid w:val="001964E6"/>
    <w:rsid w:val="001967AB"/>
    <w:rsid w:val="00196B6A"/>
    <w:rsid w:val="00196D5B"/>
    <w:rsid w:val="0019763A"/>
    <w:rsid w:val="00197778"/>
    <w:rsid w:val="00197CF3"/>
    <w:rsid w:val="00197E70"/>
    <w:rsid w:val="001A161A"/>
    <w:rsid w:val="001A187D"/>
    <w:rsid w:val="001A1AE7"/>
    <w:rsid w:val="001A1CB3"/>
    <w:rsid w:val="001A2915"/>
    <w:rsid w:val="001A2A2A"/>
    <w:rsid w:val="001A2ACC"/>
    <w:rsid w:val="001A2C27"/>
    <w:rsid w:val="001A2CC7"/>
    <w:rsid w:val="001A3643"/>
    <w:rsid w:val="001A3CE3"/>
    <w:rsid w:val="001A4114"/>
    <w:rsid w:val="001A4560"/>
    <w:rsid w:val="001A471C"/>
    <w:rsid w:val="001A4E70"/>
    <w:rsid w:val="001A553C"/>
    <w:rsid w:val="001A564B"/>
    <w:rsid w:val="001A58AF"/>
    <w:rsid w:val="001A5A3C"/>
    <w:rsid w:val="001A6A27"/>
    <w:rsid w:val="001A74DC"/>
    <w:rsid w:val="001B01E6"/>
    <w:rsid w:val="001B0C7E"/>
    <w:rsid w:val="001B2039"/>
    <w:rsid w:val="001B218D"/>
    <w:rsid w:val="001B2279"/>
    <w:rsid w:val="001B25D6"/>
    <w:rsid w:val="001B2660"/>
    <w:rsid w:val="001B3301"/>
    <w:rsid w:val="001B3407"/>
    <w:rsid w:val="001B3AA7"/>
    <w:rsid w:val="001B44CB"/>
    <w:rsid w:val="001B4AEE"/>
    <w:rsid w:val="001B4F17"/>
    <w:rsid w:val="001B4FEF"/>
    <w:rsid w:val="001B574D"/>
    <w:rsid w:val="001B582B"/>
    <w:rsid w:val="001B5C9C"/>
    <w:rsid w:val="001B6196"/>
    <w:rsid w:val="001B64DD"/>
    <w:rsid w:val="001B7688"/>
    <w:rsid w:val="001B79DC"/>
    <w:rsid w:val="001B7E5A"/>
    <w:rsid w:val="001C0201"/>
    <w:rsid w:val="001C065E"/>
    <w:rsid w:val="001C09C0"/>
    <w:rsid w:val="001C0C74"/>
    <w:rsid w:val="001C0DA4"/>
    <w:rsid w:val="001C22E5"/>
    <w:rsid w:val="001C279A"/>
    <w:rsid w:val="001C322C"/>
    <w:rsid w:val="001C3DDB"/>
    <w:rsid w:val="001C4288"/>
    <w:rsid w:val="001C48C7"/>
    <w:rsid w:val="001C536C"/>
    <w:rsid w:val="001C5528"/>
    <w:rsid w:val="001C5778"/>
    <w:rsid w:val="001C5EEC"/>
    <w:rsid w:val="001C5F30"/>
    <w:rsid w:val="001C6398"/>
    <w:rsid w:val="001C65FF"/>
    <w:rsid w:val="001C6CF1"/>
    <w:rsid w:val="001C6DAB"/>
    <w:rsid w:val="001C70F1"/>
    <w:rsid w:val="001D0F24"/>
    <w:rsid w:val="001D2417"/>
    <w:rsid w:val="001D2524"/>
    <w:rsid w:val="001D2919"/>
    <w:rsid w:val="001D2DF3"/>
    <w:rsid w:val="001D2FBD"/>
    <w:rsid w:val="001D3900"/>
    <w:rsid w:val="001D3A5D"/>
    <w:rsid w:val="001D3B0E"/>
    <w:rsid w:val="001D3F36"/>
    <w:rsid w:val="001D4D2E"/>
    <w:rsid w:val="001D5473"/>
    <w:rsid w:val="001D56C8"/>
    <w:rsid w:val="001D5C6D"/>
    <w:rsid w:val="001D62E0"/>
    <w:rsid w:val="001D6764"/>
    <w:rsid w:val="001D7607"/>
    <w:rsid w:val="001D7BE5"/>
    <w:rsid w:val="001E00F6"/>
    <w:rsid w:val="001E0F72"/>
    <w:rsid w:val="001E1576"/>
    <w:rsid w:val="001E1701"/>
    <w:rsid w:val="001E27DD"/>
    <w:rsid w:val="001E286D"/>
    <w:rsid w:val="001E2B17"/>
    <w:rsid w:val="001E2E66"/>
    <w:rsid w:val="001E33B6"/>
    <w:rsid w:val="001E3711"/>
    <w:rsid w:val="001E3856"/>
    <w:rsid w:val="001E4193"/>
    <w:rsid w:val="001E44AA"/>
    <w:rsid w:val="001E4E69"/>
    <w:rsid w:val="001E510C"/>
    <w:rsid w:val="001E5553"/>
    <w:rsid w:val="001E5A12"/>
    <w:rsid w:val="001E61A5"/>
    <w:rsid w:val="001E695D"/>
    <w:rsid w:val="001E7B6A"/>
    <w:rsid w:val="001E7D98"/>
    <w:rsid w:val="001F0452"/>
    <w:rsid w:val="001F0BD0"/>
    <w:rsid w:val="001F18B3"/>
    <w:rsid w:val="001F1A28"/>
    <w:rsid w:val="001F26CF"/>
    <w:rsid w:val="001F2FC0"/>
    <w:rsid w:val="001F313B"/>
    <w:rsid w:val="001F3351"/>
    <w:rsid w:val="001F3838"/>
    <w:rsid w:val="001F4E48"/>
    <w:rsid w:val="001F4F53"/>
    <w:rsid w:val="001F5684"/>
    <w:rsid w:val="001F5FF8"/>
    <w:rsid w:val="001F6B77"/>
    <w:rsid w:val="001F78B3"/>
    <w:rsid w:val="001F7D57"/>
    <w:rsid w:val="001F7F4E"/>
    <w:rsid w:val="00200079"/>
    <w:rsid w:val="00200514"/>
    <w:rsid w:val="002005F7"/>
    <w:rsid w:val="00200630"/>
    <w:rsid w:val="002007C6"/>
    <w:rsid w:val="00200C1B"/>
    <w:rsid w:val="00200E03"/>
    <w:rsid w:val="00201011"/>
    <w:rsid w:val="00201251"/>
    <w:rsid w:val="002019D0"/>
    <w:rsid w:val="00202475"/>
    <w:rsid w:val="0020290C"/>
    <w:rsid w:val="00202EC6"/>
    <w:rsid w:val="002031D3"/>
    <w:rsid w:val="002037FC"/>
    <w:rsid w:val="002040E8"/>
    <w:rsid w:val="002041FF"/>
    <w:rsid w:val="002050B6"/>
    <w:rsid w:val="002050F0"/>
    <w:rsid w:val="00205EC8"/>
    <w:rsid w:val="00205FE6"/>
    <w:rsid w:val="00206163"/>
    <w:rsid w:val="0020674F"/>
    <w:rsid w:val="00206BD4"/>
    <w:rsid w:val="00206E69"/>
    <w:rsid w:val="00206EE1"/>
    <w:rsid w:val="00207C4F"/>
    <w:rsid w:val="0021051A"/>
    <w:rsid w:val="002105BF"/>
    <w:rsid w:val="002106E6"/>
    <w:rsid w:val="00210CA9"/>
    <w:rsid w:val="002110C8"/>
    <w:rsid w:val="0021126A"/>
    <w:rsid w:val="002124BB"/>
    <w:rsid w:val="002128B2"/>
    <w:rsid w:val="002128BE"/>
    <w:rsid w:val="002134CF"/>
    <w:rsid w:val="00213716"/>
    <w:rsid w:val="00213E31"/>
    <w:rsid w:val="00214039"/>
    <w:rsid w:val="0021435B"/>
    <w:rsid w:val="00214B87"/>
    <w:rsid w:val="0021515A"/>
    <w:rsid w:val="002155FC"/>
    <w:rsid w:val="00215AAE"/>
    <w:rsid w:val="00215B02"/>
    <w:rsid w:val="00216172"/>
    <w:rsid w:val="00216376"/>
    <w:rsid w:val="002163DA"/>
    <w:rsid w:val="002176C6"/>
    <w:rsid w:val="00217865"/>
    <w:rsid w:val="00220365"/>
    <w:rsid w:val="002207D9"/>
    <w:rsid w:val="0022093E"/>
    <w:rsid w:val="00220EC7"/>
    <w:rsid w:val="00220FF1"/>
    <w:rsid w:val="00221A21"/>
    <w:rsid w:val="00222676"/>
    <w:rsid w:val="00222E4F"/>
    <w:rsid w:val="002232B3"/>
    <w:rsid w:val="00223BB5"/>
    <w:rsid w:val="00223D6A"/>
    <w:rsid w:val="00224198"/>
    <w:rsid w:val="00224A73"/>
    <w:rsid w:val="00224BA6"/>
    <w:rsid w:val="00224DF2"/>
    <w:rsid w:val="0022513A"/>
    <w:rsid w:val="0022521A"/>
    <w:rsid w:val="002263D3"/>
    <w:rsid w:val="002265D1"/>
    <w:rsid w:val="00226CE8"/>
    <w:rsid w:val="00226FF6"/>
    <w:rsid w:val="0022736D"/>
    <w:rsid w:val="00227CB4"/>
    <w:rsid w:val="00227E80"/>
    <w:rsid w:val="00230868"/>
    <w:rsid w:val="0023086A"/>
    <w:rsid w:val="00230982"/>
    <w:rsid w:val="00230CEB"/>
    <w:rsid w:val="0023121D"/>
    <w:rsid w:val="002318FC"/>
    <w:rsid w:val="0023206C"/>
    <w:rsid w:val="00232883"/>
    <w:rsid w:val="00234CED"/>
    <w:rsid w:val="0023528F"/>
    <w:rsid w:val="0023612C"/>
    <w:rsid w:val="002367EA"/>
    <w:rsid w:val="00236A44"/>
    <w:rsid w:val="00237435"/>
    <w:rsid w:val="00237E16"/>
    <w:rsid w:val="0024089E"/>
    <w:rsid w:val="002409D0"/>
    <w:rsid w:val="00240ECB"/>
    <w:rsid w:val="00240FA7"/>
    <w:rsid w:val="00241BCA"/>
    <w:rsid w:val="00241DC0"/>
    <w:rsid w:val="00241EA6"/>
    <w:rsid w:val="002424B8"/>
    <w:rsid w:val="00242682"/>
    <w:rsid w:val="00242B36"/>
    <w:rsid w:val="002435DD"/>
    <w:rsid w:val="0024379F"/>
    <w:rsid w:val="0024390E"/>
    <w:rsid w:val="0024473B"/>
    <w:rsid w:val="00244B9F"/>
    <w:rsid w:val="00245664"/>
    <w:rsid w:val="00245A14"/>
    <w:rsid w:val="00245D9C"/>
    <w:rsid w:val="002474E5"/>
    <w:rsid w:val="00250692"/>
    <w:rsid w:val="00250907"/>
    <w:rsid w:val="00250A1F"/>
    <w:rsid w:val="00250BD3"/>
    <w:rsid w:val="002511F9"/>
    <w:rsid w:val="00251B9E"/>
    <w:rsid w:val="00251EB9"/>
    <w:rsid w:val="002520B5"/>
    <w:rsid w:val="00252158"/>
    <w:rsid w:val="00252E66"/>
    <w:rsid w:val="00253138"/>
    <w:rsid w:val="00253394"/>
    <w:rsid w:val="00253CE5"/>
    <w:rsid w:val="002544F1"/>
    <w:rsid w:val="00254555"/>
    <w:rsid w:val="00254A02"/>
    <w:rsid w:val="00254C85"/>
    <w:rsid w:val="0025583B"/>
    <w:rsid w:val="002560FA"/>
    <w:rsid w:val="002565CB"/>
    <w:rsid w:val="0025683A"/>
    <w:rsid w:val="00257636"/>
    <w:rsid w:val="0025788D"/>
    <w:rsid w:val="00257A0C"/>
    <w:rsid w:val="00257DA5"/>
    <w:rsid w:val="00257EAF"/>
    <w:rsid w:val="0026006B"/>
    <w:rsid w:val="00260184"/>
    <w:rsid w:val="002606E7"/>
    <w:rsid w:val="0026087D"/>
    <w:rsid w:val="00260CAC"/>
    <w:rsid w:val="00260E56"/>
    <w:rsid w:val="00261506"/>
    <w:rsid w:val="00261F78"/>
    <w:rsid w:val="00262077"/>
    <w:rsid w:val="00262849"/>
    <w:rsid w:val="002629C8"/>
    <w:rsid w:val="0026317D"/>
    <w:rsid w:val="00263245"/>
    <w:rsid w:val="00263371"/>
    <w:rsid w:val="0026408E"/>
    <w:rsid w:val="00264234"/>
    <w:rsid w:val="002655F7"/>
    <w:rsid w:val="00265AED"/>
    <w:rsid w:val="00266909"/>
    <w:rsid w:val="00267509"/>
    <w:rsid w:val="0026754F"/>
    <w:rsid w:val="002675EB"/>
    <w:rsid w:val="0026797C"/>
    <w:rsid w:val="00267A8E"/>
    <w:rsid w:val="00267ADC"/>
    <w:rsid w:val="00267F93"/>
    <w:rsid w:val="002701F4"/>
    <w:rsid w:val="00270537"/>
    <w:rsid w:val="00271962"/>
    <w:rsid w:val="00271B21"/>
    <w:rsid w:val="00273B2A"/>
    <w:rsid w:val="00273FE5"/>
    <w:rsid w:val="0027453A"/>
    <w:rsid w:val="00274752"/>
    <w:rsid w:val="00274CD7"/>
    <w:rsid w:val="00274EFF"/>
    <w:rsid w:val="002754B8"/>
    <w:rsid w:val="002754D0"/>
    <w:rsid w:val="002764E5"/>
    <w:rsid w:val="00276D56"/>
    <w:rsid w:val="00277283"/>
    <w:rsid w:val="00277600"/>
    <w:rsid w:val="00277857"/>
    <w:rsid w:val="00277D36"/>
    <w:rsid w:val="00277F33"/>
    <w:rsid w:val="0028019F"/>
    <w:rsid w:val="00280A49"/>
    <w:rsid w:val="00280AB2"/>
    <w:rsid w:val="00280AE5"/>
    <w:rsid w:val="00280B6A"/>
    <w:rsid w:val="00280D8F"/>
    <w:rsid w:val="00280ED4"/>
    <w:rsid w:val="00280F1F"/>
    <w:rsid w:val="002810C6"/>
    <w:rsid w:val="00281352"/>
    <w:rsid w:val="00281796"/>
    <w:rsid w:val="002817AC"/>
    <w:rsid w:val="00282161"/>
    <w:rsid w:val="00282320"/>
    <w:rsid w:val="0028288C"/>
    <w:rsid w:val="00282D69"/>
    <w:rsid w:val="00283233"/>
    <w:rsid w:val="002835BB"/>
    <w:rsid w:val="00283FAF"/>
    <w:rsid w:val="0028463D"/>
    <w:rsid w:val="00284754"/>
    <w:rsid w:val="00284B6C"/>
    <w:rsid w:val="0028512F"/>
    <w:rsid w:val="0028546E"/>
    <w:rsid w:val="002855A1"/>
    <w:rsid w:val="00286603"/>
    <w:rsid w:val="0028720C"/>
    <w:rsid w:val="0029009B"/>
    <w:rsid w:val="00290691"/>
    <w:rsid w:val="00290BF1"/>
    <w:rsid w:val="002916B3"/>
    <w:rsid w:val="002917D5"/>
    <w:rsid w:val="002917F5"/>
    <w:rsid w:val="00291BC6"/>
    <w:rsid w:val="00292355"/>
    <w:rsid w:val="002923B6"/>
    <w:rsid w:val="00292D6F"/>
    <w:rsid w:val="002937EA"/>
    <w:rsid w:val="002941A8"/>
    <w:rsid w:val="00294491"/>
    <w:rsid w:val="00294BC5"/>
    <w:rsid w:val="00294C43"/>
    <w:rsid w:val="0029524E"/>
    <w:rsid w:val="00295409"/>
    <w:rsid w:val="002961CF"/>
    <w:rsid w:val="002965AB"/>
    <w:rsid w:val="00296A9C"/>
    <w:rsid w:val="00296AD5"/>
    <w:rsid w:val="00296CCE"/>
    <w:rsid w:val="0029705A"/>
    <w:rsid w:val="002973C8"/>
    <w:rsid w:val="00297956"/>
    <w:rsid w:val="00297B50"/>
    <w:rsid w:val="002A0182"/>
    <w:rsid w:val="002A0515"/>
    <w:rsid w:val="002A064A"/>
    <w:rsid w:val="002A0925"/>
    <w:rsid w:val="002A0C4C"/>
    <w:rsid w:val="002A13C6"/>
    <w:rsid w:val="002A149E"/>
    <w:rsid w:val="002A1F42"/>
    <w:rsid w:val="002A1FAC"/>
    <w:rsid w:val="002A2134"/>
    <w:rsid w:val="002A2309"/>
    <w:rsid w:val="002A29FF"/>
    <w:rsid w:val="002A2D26"/>
    <w:rsid w:val="002A30BA"/>
    <w:rsid w:val="002A3349"/>
    <w:rsid w:val="002A33BD"/>
    <w:rsid w:val="002A3410"/>
    <w:rsid w:val="002A3996"/>
    <w:rsid w:val="002A3DF0"/>
    <w:rsid w:val="002A480A"/>
    <w:rsid w:val="002A49C8"/>
    <w:rsid w:val="002A5030"/>
    <w:rsid w:val="002A53EF"/>
    <w:rsid w:val="002A554E"/>
    <w:rsid w:val="002A5B27"/>
    <w:rsid w:val="002A6120"/>
    <w:rsid w:val="002A6289"/>
    <w:rsid w:val="002A655A"/>
    <w:rsid w:val="002A6588"/>
    <w:rsid w:val="002A678E"/>
    <w:rsid w:val="002A6B30"/>
    <w:rsid w:val="002A6C98"/>
    <w:rsid w:val="002A7032"/>
    <w:rsid w:val="002A70E8"/>
    <w:rsid w:val="002A775E"/>
    <w:rsid w:val="002A785A"/>
    <w:rsid w:val="002A790E"/>
    <w:rsid w:val="002B02EA"/>
    <w:rsid w:val="002B090D"/>
    <w:rsid w:val="002B12CD"/>
    <w:rsid w:val="002B1592"/>
    <w:rsid w:val="002B1E34"/>
    <w:rsid w:val="002B2151"/>
    <w:rsid w:val="002B2509"/>
    <w:rsid w:val="002B2894"/>
    <w:rsid w:val="002B37F4"/>
    <w:rsid w:val="002B3FC7"/>
    <w:rsid w:val="002B3FFA"/>
    <w:rsid w:val="002B3FFF"/>
    <w:rsid w:val="002B46AB"/>
    <w:rsid w:val="002B4B86"/>
    <w:rsid w:val="002B4DF7"/>
    <w:rsid w:val="002B54C6"/>
    <w:rsid w:val="002B568B"/>
    <w:rsid w:val="002B5B0D"/>
    <w:rsid w:val="002B612D"/>
    <w:rsid w:val="002B614E"/>
    <w:rsid w:val="002B6278"/>
    <w:rsid w:val="002B690A"/>
    <w:rsid w:val="002B6D36"/>
    <w:rsid w:val="002B722A"/>
    <w:rsid w:val="002B7BB2"/>
    <w:rsid w:val="002B7CE6"/>
    <w:rsid w:val="002C009D"/>
    <w:rsid w:val="002C0309"/>
    <w:rsid w:val="002C0910"/>
    <w:rsid w:val="002C09C2"/>
    <w:rsid w:val="002C0D75"/>
    <w:rsid w:val="002C1043"/>
    <w:rsid w:val="002C2186"/>
    <w:rsid w:val="002C2F50"/>
    <w:rsid w:val="002C3269"/>
    <w:rsid w:val="002C35AA"/>
    <w:rsid w:val="002C413F"/>
    <w:rsid w:val="002C4E42"/>
    <w:rsid w:val="002C4ED1"/>
    <w:rsid w:val="002C56D6"/>
    <w:rsid w:val="002C5BE8"/>
    <w:rsid w:val="002C5C19"/>
    <w:rsid w:val="002C6031"/>
    <w:rsid w:val="002C6BE9"/>
    <w:rsid w:val="002C6C80"/>
    <w:rsid w:val="002C6D5A"/>
    <w:rsid w:val="002C6D76"/>
    <w:rsid w:val="002C741E"/>
    <w:rsid w:val="002C7587"/>
    <w:rsid w:val="002C7C1C"/>
    <w:rsid w:val="002D0BB9"/>
    <w:rsid w:val="002D15F4"/>
    <w:rsid w:val="002D1CA0"/>
    <w:rsid w:val="002D1F45"/>
    <w:rsid w:val="002D1FF6"/>
    <w:rsid w:val="002D2C6E"/>
    <w:rsid w:val="002D346C"/>
    <w:rsid w:val="002D38C6"/>
    <w:rsid w:val="002D430A"/>
    <w:rsid w:val="002D4793"/>
    <w:rsid w:val="002D5656"/>
    <w:rsid w:val="002D56A0"/>
    <w:rsid w:val="002D5D54"/>
    <w:rsid w:val="002D67D9"/>
    <w:rsid w:val="002D6879"/>
    <w:rsid w:val="002D6BDC"/>
    <w:rsid w:val="002D6C6D"/>
    <w:rsid w:val="002D70DB"/>
    <w:rsid w:val="002D764A"/>
    <w:rsid w:val="002D7837"/>
    <w:rsid w:val="002D7DFE"/>
    <w:rsid w:val="002E070D"/>
    <w:rsid w:val="002E0C1F"/>
    <w:rsid w:val="002E15B5"/>
    <w:rsid w:val="002E19D2"/>
    <w:rsid w:val="002E209D"/>
    <w:rsid w:val="002E2BB0"/>
    <w:rsid w:val="002E372B"/>
    <w:rsid w:val="002E37CD"/>
    <w:rsid w:val="002E3C06"/>
    <w:rsid w:val="002E407B"/>
    <w:rsid w:val="002E41BD"/>
    <w:rsid w:val="002E4A0C"/>
    <w:rsid w:val="002E4CB7"/>
    <w:rsid w:val="002E4D77"/>
    <w:rsid w:val="002E5F86"/>
    <w:rsid w:val="002E696B"/>
    <w:rsid w:val="002E6AAB"/>
    <w:rsid w:val="002E6BF5"/>
    <w:rsid w:val="002E6F58"/>
    <w:rsid w:val="002E7193"/>
    <w:rsid w:val="002E71EF"/>
    <w:rsid w:val="002F0B89"/>
    <w:rsid w:val="002F12B5"/>
    <w:rsid w:val="002F1345"/>
    <w:rsid w:val="002F13B9"/>
    <w:rsid w:val="002F1737"/>
    <w:rsid w:val="002F18BE"/>
    <w:rsid w:val="002F2182"/>
    <w:rsid w:val="002F2574"/>
    <w:rsid w:val="002F2C64"/>
    <w:rsid w:val="002F2D87"/>
    <w:rsid w:val="002F35DD"/>
    <w:rsid w:val="002F377B"/>
    <w:rsid w:val="002F3A70"/>
    <w:rsid w:val="002F3E7B"/>
    <w:rsid w:val="002F43AD"/>
    <w:rsid w:val="002F48B4"/>
    <w:rsid w:val="002F544E"/>
    <w:rsid w:val="002F55A9"/>
    <w:rsid w:val="002F5A67"/>
    <w:rsid w:val="002F671E"/>
    <w:rsid w:val="002F68C5"/>
    <w:rsid w:val="002F711D"/>
    <w:rsid w:val="002F771E"/>
    <w:rsid w:val="002F7FD0"/>
    <w:rsid w:val="003005F5"/>
    <w:rsid w:val="00300AAC"/>
    <w:rsid w:val="00301421"/>
    <w:rsid w:val="00302719"/>
    <w:rsid w:val="00303274"/>
    <w:rsid w:val="003039CB"/>
    <w:rsid w:val="00303A4E"/>
    <w:rsid w:val="00303C4D"/>
    <w:rsid w:val="00303D78"/>
    <w:rsid w:val="00303E90"/>
    <w:rsid w:val="0030445D"/>
    <w:rsid w:val="00304C14"/>
    <w:rsid w:val="00304E61"/>
    <w:rsid w:val="00304F8B"/>
    <w:rsid w:val="00305D63"/>
    <w:rsid w:val="00306009"/>
    <w:rsid w:val="00310190"/>
    <w:rsid w:val="003108E3"/>
    <w:rsid w:val="00310DC0"/>
    <w:rsid w:val="003110FA"/>
    <w:rsid w:val="003112E4"/>
    <w:rsid w:val="003115CF"/>
    <w:rsid w:val="00311696"/>
    <w:rsid w:val="003117BF"/>
    <w:rsid w:val="003119DB"/>
    <w:rsid w:val="003128CF"/>
    <w:rsid w:val="00312D7F"/>
    <w:rsid w:val="00313237"/>
    <w:rsid w:val="003133A9"/>
    <w:rsid w:val="00313C96"/>
    <w:rsid w:val="00313CFB"/>
    <w:rsid w:val="0031438F"/>
    <w:rsid w:val="0031455F"/>
    <w:rsid w:val="00314FAE"/>
    <w:rsid w:val="00315AAB"/>
    <w:rsid w:val="00315E89"/>
    <w:rsid w:val="0031644B"/>
    <w:rsid w:val="003164D6"/>
    <w:rsid w:val="00316CDB"/>
    <w:rsid w:val="0031749A"/>
    <w:rsid w:val="00317AFB"/>
    <w:rsid w:val="00320244"/>
    <w:rsid w:val="00320478"/>
    <w:rsid w:val="00320DC0"/>
    <w:rsid w:val="00320EA1"/>
    <w:rsid w:val="00321183"/>
    <w:rsid w:val="003214FE"/>
    <w:rsid w:val="00321D30"/>
    <w:rsid w:val="00321FBA"/>
    <w:rsid w:val="00321FC6"/>
    <w:rsid w:val="003223E0"/>
    <w:rsid w:val="0032250C"/>
    <w:rsid w:val="003229C6"/>
    <w:rsid w:val="003234E8"/>
    <w:rsid w:val="003239ED"/>
    <w:rsid w:val="003247BB"/>
    <w:rsid w:val="00324B62"/>
    <w:rsid w:val="00324CA0"/>
    <w:rsid w:val="003251E4"/>
    <w:rsid w:val="0032595D"/>
    <w:rsid w:val="00325CFA"/>
    <w:rsid w:val="00325E40"/>
    <w:rsid w:val="003261DF"/>
    <w:rsid w:val="003263B6"/>
    <w:rsid w:val="00326943"/>
    <w:rsid w:val="0032769D"/>
    <w:rsid w:val="00327AF4"/>
    <w:rsid w:val="00327C6F"/>
    <w:rsid w:val="003301D2"/>
    <w:rsid w:val="003304C9"/>
    <w:rsid w:val="00331714"/>
    <w:rsid w:val="00331BCF"/>
    <w:rsid w:val="00331D62"/>
    <w:rsid w:val="00332931"/>
    <w:rsid w:val="00332C32"/>
    <w:rsid w:val="00332C6D"/>
    <w:rsid w:val="00332D76"/>
    <w:rsid w:val="00333127"/>
    <w:rsid w:val="0033339A"/>
    <w:rsid w:val="003337F5"/>
    <w:rsid w:val="00333BE8"/>
    <w:rsid w:val="003348C2"/>
    <w:rsid w:val="00334B83"/>
    <w:rsid w:val="00334B88"/>
    <w:rsid w:val="00335397"/>
    <w:rsid w:val="00336026"/>
    <w:rsid w:val="003361C2"/>
    <w:rsid w:val="0033681F"/>
    <w:rsid w:val="00337E8A"/>
    <w:rsid w:val="00340160"/>
    <w:rsid w:val="00340313"/>
    <w:rsid w:val="0034074C"/>
    <w:rsid w:val="00340B7C"/>
    <w:rsid w:val="00340F6E"/>
    <w:rsid w:val="00340FDD"/>
    <w:rsid w:val="00341492"/>
    <w:rsid w:val="0034199F"/>
    <w:rsid w:val="00341E0D"/>
    <w:rsid w:val="0034201C"/>
    <w:rsid w:val="0034220E"/>
    <w:rsid w:val="003422BB"/>
    <w:rsid w:val="00342B21"/>
    <w:rsid w:val="00342D88"/>
    <w:rsid w:val="0034306A"/>
    <w:rsid w:val="0034356F"/>
    <w:rsid w:val="00343E1A"/>
    <w:rsid w:val="003440E1"/>
    <w:rsid w:val="0034437D"/>
    <w:rsid w:val="003444BD"/>
    <w:rsid w:val="00344866"/>
    <w:rsid w:val="00344A96"/>
    <w:rsid w:val="003450DC"/>
    <w:rsid w:val="00345546"/>
    <w:rsid w:val="00345B42"/>
    <w:rsid w:val="00345CE0"/>
    <w:rsid w:val="00345DB9"/>
    <w:rsid w:val="003462C1"/>
    <w:rsid w:val="0034658A"/>
    <w:rsid w:val="003465CB"/>
    <w:rsid w:val="0034662D"/>
    <w:rsid w:val="00346961"/>
    <w:rsid w:val="0034722F"/>
    <w:rsid w:val="003472A9"/>
    <w:rsid w:val="0035098F"/>
    <w:rsid w:val="00350D01"/>
    <w:rsid w:val="00351705"/>
    <w:rsid w:val="00351737"/>
    <w:rsid w:val="00351D69"/>
    <w:rsid w:val="0035220A"/>
    <w:rsid w:val="00352273"/>
    <w:rsid w:val="0035289F"/>
    <w:rsid w:val="00353B37"/>
    <w:rsid w:val="0035438A"/>
    <w:rsid w:val="00354766"/>
    <w:rsid w:val="003547A3"/>
    <w:rsid w:val="00354C1F"/>
    <w:rsid w:val="003553FF"/>
    <w:rsid w:val="0035573D"/>
    <w:rsid w:val="00356168"/>
    <w:rsid w:val="00356A4C"/>
    <w:rsid w:val="00356B6B"/>
    <w:rsid w:val="003571CA"/>
    <w:rsid w:val="0035781C"/>
    <w:rsid w:val="00357A13"/>
    <w:rsid w:val="00357A81"/>
    <w:rsid w:val="003602B8"/>
    <w:rsid w:val="003609E5"/>
    <w:rsid w:val="0036192F"/>
    <w:rsid w:val="00361937"/>
    <w:rsid w:val="00361988"/>
    <w:rsid w:val="00361BE9"/>
    <w:rsid w:val="00361E6E"/>
    <w:rsid w:val="003628A0"/>
    <w:rsid w:val="00362B0B"/>
    <w:rsid w:val="00364625"/>
    <w:rsid w:val="003649BA"/>
    <w:rsid w:val="00365390"/>
    <w:rsid w:val="00365427"/>
    <w:rsid w:val="0036546E"/>
    <w:rsid w:val="00365EFE"/>
    <w:rsid w:val="00366086"/>
    <w:rsid w:val="00367414"/>
    <w:rsid w:val="00367527"/>
    <w:rsid w:val="00367853"/>
    <w:rsid w:val="0037027E"/>
    <w:rsid w:val="0037034D"/>
    <w:rsid w:val="003703A7"/>
    <w:rsid w:val="00370AE3"/>
    <w:rsid w:val="00371088"/>
    <w:rsid w:val="0037141D"/>
    <w:rsid w:val="0037172F"/>
    <w:rsid w:val="00372485"/>
    <w:rsid w:val="003728E8"/>
    <w:rsid w:val="00372BF1"/>
    <w:rsid w:val="00373C4D"/>
    <w:rsid w:val="00373CFD"/>
    <w:rsid w:val="003740BE"/>
    <w:rsid w:val="0037472A"/>
    <w:rsid w:val="003750C2"/>
    <w:rsid w:val="0037541C"/>
    <w:rsid w:val="00375670"/>
    <w:rsid w:val="003761C3"/>
    <w:rsid w:val="003768B8"/>
    <w:rsid w:val="00376E2C"/>
    <w:rsid w:val="0037741C"/>
    <w:rsid w:val="003774EB"/>
    <w:rsid w:val="0037757A"/>
    <w:rsid w:val="0037775A"/>
    <w:rsid w:val="00377D2E"/>
    <w:rsid w:val="003801CD"/>
    <w:rsid w:val="00380425"/>
    <w:rsid w:val="003806E7"/>
    <w:rsid w:val="00380EA2"/>
    <w:rsid w:val="003810D9"/>
    <w:rsid w:val="00382194"/>
    <w:rsid w:val="003829E2"/>
    <w:rsid w:val="00382B4A"/>
    <w:rsid w:val="00382C4C"/>
    <w:rsid w:val="0038404C"/>
    <w:rsid w:val="00384D14"/>
    <w:rsid w:val="00385019"/>
    <w:rsid w:val="00386D23"/>
    <w:rsid w:val="00386DAE"/>
    <w:rsid w:val="003874E8"/>
    <w:rsid w:val="0038760A"/>
    <w:rsid w:val="00387B0D"/>
    <w:rsid w:val="00387C00"/>
    <w:rsid w:val="003906F7"/>
    <w:rsid w:val="00390768"/>
    <w:rsid w:val="00390A4C"/>
    <w:rsid w:val="00390F3F"/>
    <w:rsid w:val="003911C4"/>
    <w:rsid w:val="003916D3"/>
    <w:rsid w:val="00391BA3"/>
    <w:rsid w:val="00391E58"/>
    <w:rsid w:val="00392019"/>
    <w:rsid w:val="00392151"/>
    <w:rsid w:val="003929E6"/>
    <w:rsid w:val="003933D9"/>
    <w:rsid w:val="003938D0"/>
    <w:rsid w:val="00393BCE"/>
    <w:rsid w:val="00393F88"/>
    <w:rsid w:val="0039409F"/>
    <w:rsid w:val="003943BD"/>
    <w:rsid w:val="0039480A"/>
    <w:rsid w:val="003949E2"/>
    <w:rsid w:val="003954F2"/>
    <w:rsid w:val="00395670"/>
    <w:rsid w:val="00395D5B"/>
    <w:rsid w:val="00396546"/>
    <w:rsid w:val="00396614"/>
    <w:rsid w:val="00396CEE"/>
    <w:rsid w:val="00397554"/>
    <w:rsid w:val="0039775F"/>
    <w:rsid w:val="00397A54"/>
    <w:rsid w:val="00397B31"/>
    <w:rsid w:val="003A08C0"/>
    <w:rsid w:val="003A0B0A"/>
    <w:rsid w:val="003A0C6E"/>
    <w:rsid w:val="003A0EFB"/>
    <w:rsid w:val="003A1999"/>
    <w:rsid w:val="003A1D06"/>
    <w:rsid w:val="003A1D24"/>
    <w:rsid w:val="003A1FA2"/>
    <w:rsid w:val="003A216E"/>
    <w:rsid w:val="003A2282"/>
    <w:rsid w:val="003A2945"/>
    <w:rsid w:val="003A2E1D"/>
    <w:rsid w:val="003A44A7"/>
    <w:rsid w:val="003A4C35"/>
    <w:rsid w:val="003A4D12"/>
    <w:rsid w:val="003A530A"/>
    <w:rsid w:val="003A6112"/>
    <w:rsid w:val="003A6755"/>
    <w:rsid w:val="003A6A8A"/>
    <w:rsid w:val="003A6AA8"/>
    <w:rsid w:val="003A6D92"/>
    <w:rsid w:val="003A777C"/>
    <w:rsid w:val="003A7BF8"/>
    <w:rsid w:val="003B01C2"/>
    <w:rsid w:val="003B0397"/>
    <w:rsid w:val="003B046F"/>
    <w:rsid w:val="003B09C5"/>
    <w:rsid w:val="003B09E9"/>
    <w:rsid w:val="003B1249"/>
    <w:rsid w:val="003B1452"/>
    <w:rsid w:val="003B1745"/>
    <w:rsid w:val="003B1E02"/>
    <w:rsid w:val="003B2CC6"/>
    <w:rsid w:val="003B34ED"/>
    <w:rsid w:val="003B385E"/>
    <w:rsid w:val="003B3912"/>
    <w:rsid w:val="003B3D21"/>
    <w:rsid w:val="003B3E6E"/>
    <w:rsid w:val="003B4BEC"/>
    <w:rsid w:val="003B54EC"/>
    <w:rsid w:val="003B567A"/>
    <w:rsid w:val="003B5BA9"/>
    <w:rsid w:val="003B5CAE"/>
    <w:rsid w:val="003B62B5"/>
    <w:rsid w:val="003B6632"/>
    <w:rsid w:val="003B6DDF"/>
    <w:rsid w:val="003B6DF3"/>
    <w:rsid w:val="003B7274"/>
    <w:rsid w:val="003B749D"/>
    <w:rsid w:val="003C0038"/>
    <w:rsid w:val="003C0729"/>
    <w:rsid w:val="003C0937"/>
    <w:rsid w:val="003C12BE"/>
    <w:rsid w:val="003C1659"/>
    <w:rsid w:val="003C1D3E"/>
    <w:rsid w:val="003C1D8D"/>
    <w:rsid w:val="003C1EA8"/>
    <w:rsid w:val="003C2239"/>
    <w:rsid w:val="003C234C"/>
    <w:rsid w:val="003C3872"/>
    <w:rsid w:val="003C3CAC"/>
    <w:rsid w:val="003C4126"/>
    <w:rsid w:val="003C5660"/>
    <w:rsid w:val="003C67B0"/>
    <w:rsid w:val="003C73CF"/>
    <w:rsid w:val="003D069C"/>
    <w:rsid w:val="003D07D7"/>
    <w:rsid w:val="003D0F7C"/>
    <w:rsid w:val="003D0FC6"/>
    <w:rsid w:val="003D10BF"/>
    <w:rsid w:val="003D1605"/>
    <w:rsid w:val="003D173C"/>
    <w:rsid w:val="003D1C1A"/>
    <w:rsid w:val="003D2BBB"/>
    <w:rsid w:val="003D2C16"/>
    <w:rsid w:val="003D2C1A"/>
    <w:rsid w:val="003D30E1"/>
    <w:rsid w:val="003D35E2"/>
    <w:rsid w:val="003D3772"/>
    <w:rsid w:val="003D3B4A"/>
    <w:rsid w:val="003D4117"/>
    <w:rsid w:val="003D44FE"/>
    <w:rsid w:val="003D4BDE"/>
    <w:rsid w:val="003D51F2"/>
    <w:rsid w:val="003D53FC"/>
    <w:rsid w:val="003D5A04"/>
    <w:rsid w:val="003D5FDF"/>
    <w:rsid w:val="003D652B"/>
    <w:rsid w:val="003D67D0"/>
    <w:rsid w:val="003D6AC5"/>
    <w:rsid w:val="003D6BC6"/>
    <w:rsid w:val="003D7B2C"/>
    <w:rsid w:val="003D7F6C"/>
    <w:rsid w:val="003E0169"/>
    <w:rsid w:val="003E1119"/>
    <w:rsid w:val="003E1160"/>
    <w:rsid w:val="003E15AA"/>
    <w:rsid w:val="003E1683"/>
    <w:rsid w:val="003E26BF"/>
    <w:rsid w:val="003E2ABB"/>
    <w:rsid w:val="003E2AF2"/>
    <w:rsid w:val="003E2B90"/>
    <w:rsid w:val="003E2C01"/>
    <w:rsid w:val="003E342C"/>
    <w:rsid w:val="003E3ABA"/>
    <w:rsid w:val="003E456B"/>
    <w:rsid w:val="003E4F62"/>
    <w:rsid w:val="003E5EF6"/>
    <w:rsid w:val="003E5FD0"/>
    <w:rsid w:val="003E60D9"/>
    <w:rsid w:val="003E66F3"/>
    <w:rsid w:val="003E66FD"/>
    <w:rsid w:val="003E6751"/>
    <w:rsid w:val="003E69B4"/>
    <w:rsid w:val="003E6E89"/>
    <w:rsid w:val="003E6ED5"/>
    <w:rsid w:val="003E6F87"/>
    <w:rsid w:val="003E737E"/>
    <w:rsid w:val="003E739C"/>
    <w:rsid w:val="003E7970"/>
    <w:rsid w:val="003E7DFF"/>
    <w:rsid w:val="003F05FC"/>
    <w:rsid w:val="003F0D67"/>
    <w:rsid w:val="003F0DDD"/>
    <w:rsid w:val="003F1358"/>
    <w:rsid w:val="003F1B02"/>
    <w:rsid w:val="003F1DEF"/>
    <w:rsid w:val="003F2776"/>
    <w:rsid w:val="003F29AC"/>
    <w:rsid w:val="003F3BB9"/>
    <w:rsid w:val="003F3D0A"/>
    <w:rsid w:val="003F4853"/>
    <w:rsid w:val="003F5852"/>
    <w:rsid w:val="003F5960"/>
    <w:rsid w:val="003F626A"/>
    <w:rsid w:val="003F730A"/>
    <w:rsid w:val="0040074F"/>
    <w:rsid w:val="00401CBD"/>
    <w:rsid w:val="004025E1"/>
    <w:rsid w:val="004034E9"/>
    <w:rsid w:val="00403AF5"/>
    <w:rsid w:val="00403C9A"/>
    <w:rsid w:val="00403CA5"/>
    <w:rsid w:val="004049BF"/>
    <w:rsid w:val="004049E4"/>
    <w:rsid w:val="00404A2D"/>
    <w:rsid w:val="00405176"/>
    <w:rsid w:val="00405457"/>
    <w:rsid w:val="004056B0"/>
    <w:rsid w:val="00406003"/>
    <w:rsid w:val="00406724"/>
    <w:rsid w:val="0040683C"/>
    <w:rsid w:val="00407212"/>
    <w:rsid w:val="0040731C"/>
    <w:rsid w:val="00407C52"/>
    <w:rsid w:val="0041052B"/>
    <w:rsid w:val="004106EC"/>
    <w:rsid w:val="00410762"/>
    <w:rsid w:val="00410C91"/>
    <w:rsid w:val="0041198C"/>
    <w:rsid w:val="00411AB3"/>
    <w:rsid w:val="00411CD7"/>
    <w:rsid w:val="00412777"/>
    <w:rsid w:val="00412BF1"/>
    <w:rsid w:val="00412D5A"/>
    <w:rsid w:val="0041367E"/>
    <w:rsid w:val="00414022"/>
    <w:rsid w:val="004141C4"/>
    <w:rsid w:val="004143A9"/>
    <w:rsid w:val="0041471E"/>
    <w:rsid w:val="004148A2"/>
    <w:rsid w:val="0041529C"/>
    <w:rsid w:val="0041571A"/>
    <w:rsid w:val="004158A2"/>
    <w:rsid w:val="00416093"/>
    <w:rsid w:val="004161BF"/>
    <w:rsid w:val="00416335"/>
    <w:rsid w:val="00416C7E"/>
    <w:rsid w:val="00416F82"/>
    <w:rsid w:val="0041723B"/>
    <w:rsid w:val="00417347"/>
    <w:rsid w:val="0041764F"/>
    <w:rsid w:val="00417BF6"/>
    <w:rsid w:val="004205DE"/>
    <w:rsid w:val="004207A0"/>
    <w:rsid w:val="00421081"/>
    <w:rsid w:val="00421094"/>
    <w:rsid w:val="0042123B"/>
    <w:rsid w:val="004212B2"/>
    <w:rsid w:val="00421681"/>
    <w:rsid w:val="00421768"/>
    <w:rsid w:val="00422373"/>
    <w:rsid w:val="004229C8"/>
    <w:rsid w:val="00422FC5"/>
    <w:rsid w:val="00423CD9"/>
    <w:rsid w:val="00423FF8"/>
    <w:rsid w:val="00424CEF"/>
    <w:rsid w:val="0042526D"/>
    <w:rsid w:val="0042555C"/>
    <w:rsid w:val="00425561"/>
    <w:rsid w:val="004255FD"/>
    <w:rsid w:val="00425FED"/>
    <w:rsid w:val="004264A7"/>
    <w:rsid w:val="00426AA3"/>
    <w:rsid w:val="004271FF"/>
    <w:rsid w:val="0042775C"/>
    <w:rsid w:val="00430D18"/>
    <w:rsid w:val="00430F54"/>
    <w:rsid w:val="00431456"/>
    <w:rsid w:val="00431688"/>
    <w:rsid w:val="00432D76"/>
    <w:rsid w:val="004336AC"/>
    <w:rsid w:val="00433A92"/>
    <w:rsid w:val="00433AB5"/>
    <w:rsid w:val="00433E95"/>
    <w:rsid w:val="00434876"/>
    <w:rsid w:val="0043497F"/>
    <w:rsid w:val="00434AA5"/>
    <w:rsid w:val="00434D15"/>
    <w:rsid w:val="00434E28"/>
    <w:rsid w:val="00434FFC"/>
    <w:rsid w:val="0043591D"/>
    <w:rsid w:val="00435F13"/>
    <w:rsid w:val="00436493"/>
    <w:rsid w:val="004378F5"/>
    <w:rsid w:val="00440395"/>
    <w:rsid w:val="004404E9"/>
    <w:rsid w:val="00440731"/>
    <w:rsid w:val="00440EBC"/>
    <w:rsid w:val="00440F23"/>
    <w:rsid w:val="0044176E"/>
    <w:rsid w:val="00441938"/>
    <w:rsid w:val="00441A9F"/>
    <w:rsid w:val="00441B21"/>
    <w:rsid w:val="00441BC1"/>
    <w:rsid w:val="00441C57"/>
    <w:rsid w:val="004424D1"/>
    <w:rsid w:val="0044311B"/>
    <w:rsid w:val="00443A10"/>
    <w:rsid w:val="00444248"/>
    <w:rsid w:val="00444A18"/>
    <w:rsid w:val="00444B6F"/>
    <w:rsid w:val="004451E1"/>
    <w:rsid w:val="004452F2"/>
    <w:rsid w:val="00445989"/>
    <w:rsid w:val="0044608D"/>
    <w:rsid w:val="0044667F"/>
    <w:rsid w:val="00446F4B"/>
    <w:rsid w:val="0044769F"/>
    <w:rsid w:val="00447801"/>
    <w:rsid w:val="00447E87"/>
    <w:rsid w:val="004500CD"/>
    <w:rsid w:val="00450106"/>
    <w:rsid w:val="004507B6"/>
    <w:rsid w:val="00451586"/>
    <w:rsid w:val="00451C67"/>
    <w:rsid w:val="004533CF"/>
    <w:rsid w:val="00453859"/>
    <w:rsid w:val="00455D61"/>
    <w:rsid w:val="004561F0"/>
    <w:rsid w:val="0045634F"/>
    <w:rsid w:val="00456523"/>
    <w:rsid w:val="0045686D"/>
    <w:rsid w:val="0045699E"/>
    <w:rsid w:val="00456A3A"/>
    <w:rsid w:val="0045764C"/>
    <w:rsid w:val="00457BF0"/>
    <w:rsid w:val="00457CD3"/>
    <w:rsid w:val="00457D87"/>
    <w:rsid w:val="00460313"/>
    <w:rsid w:val="00460B27"/>
    <w:rsid w:val="004610A1"/>
    <w:rsid w:val="0046112E"/>
    <w:rsid w:val="00461141"/>
    <w:rsid w:val="00461204"/>
    <w:rsid w:val="00461845"/>
    <w:rsid w:val="00461AF0"/>
    <w:rsid w:val="00461FBA"/>
    <w:rsid w:val="004622DC"/>
    <w:rsid w:val="00462ABB"/>
    <w:rsid w:val="00462F58"/>
    <w:rsid w:val="00463663"/>
    <w:rsid w:val="00463755"/>
    <w:rsid w:val="00463D49"/>
    <w:rsid w:val="004645D8"/>
    <w:rsid w:val="00464837"/>
    <w:rsid w:val="004648C2"/>
    <w:rsid w:val="00464B51"/>
    <w:rsid w:val="00464CA2"/>
    <w:rsid w:val="0046731B"/>
    <w:rsid w:val="004673C1"/>
    <w:rsid w:val="00467483"/>
    <w:rsid w:val="00467617"/>
    <w:rsid w:val="004701F6"/>
    <w:rsid w:val="004710E9"/>
    <w:rsid w:val="0047289C"/>
    <w:rsid w:val="00472BFE"/>
    <w:rsid w:val="00473538"/>
    <w:rsid w:val="004739B8"/>
    <w:rsid w:val="00473EDE"/>
    <w:rsid w:val="00474174"/>
    <w:rsid w:val="0047455E"/>
    <w:rsid w:val="004745A0"/>
    <w:rsid w:val="004747B1"/>
    <w:rsid w:val="0047544D"/>
    <w:rsid w:val="00475910"/>
    <w:rsid w:val="00475D14"/>
    <w:rsid w:val="00475DCE"/>
    <w:rsid w:val="00476766"/>
    <w:rsid w:val="0047705B"/>
    <w:rsid w:val="004775D3"/>
    <w:rsid w:val="0047788F"/>
    <w:rsid w:val="0047795D"/>
    <w:rsid w:val="00477A37"/>
    <w:rsid w:val="00477AAD"/>
    <w:rsid w:val="00477AC3"/>
    <w:rsid w:val="0048031E"/>
    <w:rsid w:val="0048036C"/>
    <w:rsid w:val="0048041E"/>
    <w:rsid w:val="00481F14"/>
    <w:rsid w:val="00482421"/>
    <w:rsid w:val="00482833"/>
    <w:rsid w:val="004832DC"/>
    <w:rsid w:val="0048335B"/>
    <w:rsid w:val="004833BC"/>
    <w:rsid w:val="00483B24"/>
    <w:rsid w:val="00483D89"/>
    <w:rsid w:val="00484184"/>
    <w:rsid w:val="004841AB"/>
    <w:rsid w:val="00484852"/>
    <w:rsid w:val="00485054"/>
    <w:rsid w:val="004850D5"/>
    <w:rsid w:val="00485839"/>
    <w:rsid w:val="00485B9D"/>
    <w:rsid w:val="00485FEC"/>
    <w:rsid w:val="00486E31"/>
    <w:rsid w:val="00486E89"/>
    <w:rsid w:val="00487024"/>
    <w:rsid w:val="004871C8"/>
    <w:rsid w:val="004872C6"/>
    <w:rsid w:val="00487DFD"/>
    <w:rsid w:val="00487F8B"/>
    <w:rsid w:val="0049057D"/>
    <w:rsid w:val="0049107D"/>
    <w:rsid w:val="004911B7"/>
    <w:rsid w:val="004915B0"/>
    <w:rsid w:val="0049164E"/>
    <w:rsid w:val="0049168B"/>
    <w:rsid w:val="004916E2"/>
    <w:rsid w:val="00492055"/>
    <w:rsid w:val="0049258E"/>
    <w:rsid w:val="00492B34"/>
    <w:rsid w:val="0049335C"/>
    <w:rsid w:val="00493655"/>
    <w:rsid w:val="004936AF"/>
    <w:rsid w:val="004937DE"/>
    <w:rsid w:val="00493A9B"/>
    <w:rsid w:val="00493EB4"/>
    <w:rsid w:val="00493EF8"/>
    <w:rsid w:val="004944DE"/>
    <w:rsid w:val="004953C7"/>
    <w:rsid w:val="00496ACE"/>
    <w:rsid w:val="004975FD"/>
    <w:rsid w:val="0049765A"/>
    <w:rsid w:val="0049789B"/>
    <w:rsid w:val="00497B1F"/>
    <w:rsid w:val="00497B29"/>
    <w:rsid w:val="00497E36"/>
    <w:rsid w:val="004A0948"/>
    <w:rsid w:val="004A0A37"/>
    <w:rsid w:val="004A16E4"/>
    <w:rsid w:val="004A16F5"/>
    <w:rsid w:val="004A1A5A"/>
    <w:rsid w:val="004A2555"/>
    <w:rsid w:val="004A2984"/>
    <w:rsid w:val="004A2D2C"/>
    <w:rsid w:val="004A2D6A"/>
    <w:rsid w:val="004A358D"/>
    <w:rsid w:val="004A4484"/>
    <w:rsid w:val="004A4A21"/>
    <w:rsid w:val="004A4D4D"/>
    <w:rsid w:val="004A4EFB"/>
    <w:rsid w:val="004A5021"/>
    <w:rsid w:val="004A50B1"/>
    <w:rsid w:val="004A5510"/>
    <w:rsid w:val="004A58F4"/>
    <w:rsid w:val="004A5B9E"/>
    <w:rsid w:val="004A65B9"/>
    <w:rsid w:val="004A7189"/>
    <w:rsid w:val="004A74AB"/>
    <w:rsid w:val="004A7542"/>
    <w:rsid w:val="004B06EC"/>
    <w:rsid w:val="004B1188"/>
    <w:rsid w:val="004B1285"/>
    <w:rsid w:val="004B198D"/>
    <w:rsid w:val="004B2C51"/>
    <w:rsid w:val="004B2E08"/>
    <w:rsid w:val="004B3386"/>
    <w:rsid w:val="004B5042"/>
    <w:rsid w:val="004B58D8"/>
    <w:rsid w:val="004B5BFF"/>
    <w:rsid w:val="004B5CB6"/>
    <w:rsid w:val="004B650A"/>
    <w:rsid w:val="004B66FE"/>
    <w:rsid w:val="004B6A55"/>
    <w:rsid w:val="004B6FAB"/>
    <w:rsid w:val="004B7173"/>
    <w:rsid w:val="004B7825"/>
    <w:rsid w:val="004B7B88"/>
    <w:rsid w:val="004B7D88"/>
    <w:rsid w:val="004C08CE"/>
    <w:rsid w:val="004C0A93"/>
    <w:rsid w:val="004C1C0F"/>
    <w:rsid w:val="004C2F27"/>
    <w:rsid w:val="004C2FD1"/>
    <w:rsid w:val="004C30D9"/>
    <w:rsid w:val="004C35A3"/>
    <w:rsid w:val="004C3631"/>
    <w:rsid w:val="004C3827"/>
    <w:rsid w:val="004C41D9"/>
    <w:rsid w:val="004C4365"/>
    <w:rsid w:val="004C4A2A"/>
    <w:rsid w:val="004C4F31"/>
    <w:rsid w:val="004C55D0"/>
    <w:rsid w:val="004C5655"/>
    <w:rsid w:val="004C5D77"/>
    <w:rsid w:val="004C5E9A"/>
    <w:rsid w:val="004C5F9D"/>
    <w:rsid w:val="004C652D"/>
    <w:rsid w:val="004C6AB2"/>
    <w:rsid w:val="004C6E73"/>
    <w:rsid w:val="004C7097"/>
    <w:rsid w:val="004C7507"/>
    <w:rsid w:val="004D033D"/>
    <w:rsid w:val="004D0572"/>
    <w:rsid w:val="004D0719"/>
    <w:rsid w:val="004D117F"/>
    <w:rsid w:val="004D12EF"/>
    <w:rsid w:val="004D16DF"/>
    <w:rsid w:val="004D205B"/>
    <w:rsid w:val="004D2301"/>
    <w:rsid w:val="004D23AC"/>
    <w:rsid w:val="004D3825"/>
    <w:rsid w:val="004D405C"/>
    <w:rsid w:val="004D43D0"/>
    <w:rsid w:val="004D492B"/>
    <w:rsid w:val="004D4ACC"/>
    <w:rsid w:val="004D504B"/>
    <w:rsid w:val="004D53B7"/>
    <w:rsid w:val="004D5A4F"/>
    <w:rsid w:val="004D601F"/>
    <w:rsid w:val="004D6562"/>
    <w:rsid w:val="004D6696"/>
    <w:rsid w:val="004D69F7"/>
    <w:rsid w:val="004D70BA"/>
    <w:rsid w:val="004D7316"/>
    <w:rsid w:val="004D768F"/>
    <w:rsid w:val="004D7C35"/>
    <w:rsid w:val="004D7CDB"/>
    <w:rsid w:val="004E0049"/>
    <w:rsid w:val="004E02D4"/>
    <w:rsid w:val="004E0857"/>
    <w:rsid w:val="004E0C4A"/>
    <w:rsid w:val="004E16D1"/>
    <w:rsid w:val="004E1B17"/>
    <w:rsid w:val="004E1DC7"/>
    <w:rsid w:val="004E2374"/>
    <w:rsid w:val="004E26B4"/>
    <w:rsid w:val="004E275D"/>
    <w:rsid w:val="004E28DC"/>
    <w:rsid w:val="004E34DA"/>
    <w:rsid w:val="004E3D79"/>
    <w:rsid w:val="004E3E20"/>
    <w:rsid w:val="004E4B4D"/>
    <w:rsid w:val="004E4DE7"/>
    <w:rsid w:val="004E4F39"/>
    <w:rsid w:val="004E52E6"/>
    <w:rsid w:val="004E567F"/>
    <w:rsid w:val="004E59E4"/>
    <w:rsid w:val="004E5D27"/>
    <w:rsid w:val="004E62A8"/>
    <w:rsid w:val="004E66F5"/>
    <w:rsid w:val="004E6CFA"/>
    <w:rsid w:val="004E706B"/>
    <w:rsid w:val="004E76D5"/>
    <w:rsid w:val="004E779A"/>
    <w:rsid w:val="004E7F91"/>
    <w:rsid w:val="004F0AF3"/>
    <w:rsid w:val="004F156D"/>
    <w:rsid w:val="004F3024"/>
    <w:rsid w:val="004F35C2"/>
    <w:rsid w:val="004F396F"/>
    <w:rsid w:val="004F588C"/>
    <w:rsid w:val="004F5BAE"/>
    <w:rsid w:val="004F5BBF"/>
    <w:rsid w:val="004F6751"/>
    <w:rsid w:val="004F67DB"/>
    <w:rsid w:val="004F692F"/>
    <w:rsid w:val="004F6F5F"/>
    <w:rsid w:val="004F6FB1"/>
    <w:rsid w:val="004F7668"/>
    <w:rsid w:val="004F7716"/>
    <w:rsid w:val="0050031F"/>
    <w:rsid w:val="005008EE"/>
    <w:rsid w:val="00501482"/>
    <w:rsid w:val="005016EE"/>
    <w:rsid w:val="00501C51"/>
    <w:rsid w:val="00502263"/>
    <w:rsid w:val="005025B7"/>
    <w:rsid w:val="00502665"/>
    <w:rsid w:val="00502D3A"/>
    <w:rsid w:val="00502EE1"/>
    <w:rsid w:val="00502F50"/>
    <w:rsid w:val="00502FFA"/>
    <w:rsid w:val="0050361D"/>
    <w:rsid w:val="00503A97"/>
    <w:rsid w:val="00503BD3"/>
    <w:rsid w:val="005042DF"/>
    <w:rsid w:val="00505CC5"/>
    <w:rsid w:val="005064F2"/>
    <w:rsid w:val="005069BA"/>
    <w:rsid w:val="00507332"/>
    <w:rsid w:val="00510991"/>
    <w:rsid w:val="00510EF7"/>
    <w:rsid w:val="00511190"/>
    <w:rsid w:val="00511E07"/>
    <w:rsid w:val="00512008"/>
    <w:rsid w:val="0051201A"/>
    <w:rsid w:val="005122BC"/>
    <w:rsid w:val="00512835"/>
    <w:rsid w:val="0051284E"/>
    <w:rsid w:val="00513121"/>
    <w:rsid w:val="00513599"/>
    <w:rsid w:val="0051389D"/>
    <w:rsid w:val="00513ABE"/>
    <w:rsid w:val="00513E1C"/>
    <w:rsid w:val="00514BA7"/>
    <w:rsid w:val="00514F27"/>
    <w:rsid w:val="00515640"/>
    <w:rsid w:val="0051599C"/>
    <w:rsid w:val="00515B04"/>
    <w:rsid w:val="00516226"/>
    <w:rsid w:val="0051671F"/>
    <w:rsid w:val="00516977"/>
    <w:rsid w:val="00517A2E"/>
    <w:rsid w:val="00517BF4"/>
    <w:rsid w:val="0052009F"/>
    <w:rsid w:val="00520120"/>
    <w:rsid w:val="00520721"/>
    <w:rsid w:val="005209B0"/>
    <w:rsid w:val="005210AF"/>
    <w:rsid w:val="0052137D"/>
    <w:rsid w:val="005216FC"/>
    <w:rsid w:val="005217B1"/>
    <w:rsid w:val="00521831"/>
    <w:rsid w:val="005218A3"/>
    <w:rsid w:val="0052190E"/>
    <w:rsid w:val="005221F7"/>
    <w:rsid w:val="005222DF"/>
    <w:rsid w:val="0052354B"/>
    <w:rsid w:val="00523CBD"/>
    <w:rsid w:val="00523EEC"/>
    <w:rsid w:val="00524D4B"/>
    <w:rsid w:val="00524ECD"/>
    <w:rsid w:val="0052576E"/>
    <w:rsid w:val="005265A9"/>
    <w:rsid w:val="005271AC"/>
    <w:rsid w:val="0052722B"/>
    <w:rsid w:val="005276AB"/>
    <w:rsid w:val="00527CC0"/>
    <w:rsid w:val="00530340"/>
    <w:rsid w:val="0053038A"/>
    <w:rsid w:val="00530550"/>
    <w:rsid w:val="0053095D"/>
    <w:rsid w:val="00531090"/>
    <w:rsid w:val="005310B3"/>
    <w:rsid w:val="00531210"/>
    <w:rsid w:val="00531AF4"/>
    <w:rsid w:val="005329A1"/>
    <w:rsid w:val="00533D19"/>
    <w:rsid w:val="00534144"/>
    <w:rsid w:val="005345DA"/>
    <w:rsid w:val="00534967"/>
    <w:rsid w:val="00534B25"/>
    <w:rsid w:val="005354F9"/>
    <w:rsid w:val="005355F6"/>
    <w:rsid w:val="005368AE"/>
    <w:rsid w:val="005370E0"/>
    <w:rsid w:val="00537573"/>
    <w:rsid w:val="005379DD"/>
    <w:rsid w:val="00537B89"/>
    <w:rsid w:val="00540730"/>
    <w:rsid w:val="00541054"/>
    <w:rsid w:val="005411A1"/>
    <w:rsid w:val="0054145F"/>
    <w:rsid w:val="0054148A"/>
    <w:rsid w:val="00541AA7"/>
    <w:rsid w:val="00541B69"/>
    <w:rsid w:val="00541DD0"/>
    <w:rsid w:val="00541E9D"/>
    <w:rsid w:val="00542072"/>
    <w:rsid w:val="0054230B"/>
    <w:rsid w:val="0054329D"/>
    <w:rsid w:val="005438AC"/>
    <w:rsid w:val="00543B6C"/>
    <w:rsid w:val="00543F18"/>
    <w:rsid w:val="00545075"/>
    <w:rsid w:val="00545359"/>
    <w:rsid w:val="00545A36"/>
    <w:rsid w:val="00545BC5"/>
    <w:rsid w:val="00545EB9"/>
    <w:rsid w:val="005460C0"/>
    <w:rsid w:val="005468FC"/>
    <w:rsid w:val="005470C0"/>
    <w:rsid w:val="00547458"/>
    <w:rsid w:val="005474C9"/>
    <w:rsid w:val="005475A7"/>
    <w:rsid w:val="0054766B"/>
    <w:rsid w:val="00547D90"/>
    <w:rsid w:val="00547E36"/>
    <w:rsid w:val="00550357"/>
    <w:rsid w:val="00550C6B"/>
    <w:rsid w:val="00550CB9"/>
    <w:rsid w:val="00550DF9"/>
    <w:rsid w:val="00551122"/>
    <w:rsid w:val="00551606"/>
    <w:rsid w:val="0055190C"/>
    <w:rsid w:val="00551D6D"/>
    <w:rsid w:val="00551EBE"/>
    <w:rsid w:val="00552ACA"/>
    <w:rsid w:val="005539F6"/>
    <w:rsid w:val="0055477C"/>
    <w:rsid w:val="00554971"/>
    <w:rsid w:val="005557CE"/>
    <w:rsid w:val="0055590A"/>
    <w:rsid w:val="00556176"/>
    <w:rsid w:val="00556763"/>
    <w:rsid w:val="00556855"/>
    <w:rsid w:val="00556AE5"/>
    <w:rsid w:val="00556B28"/>
    <w:rsid w:val="00557FB0"/>
    <w:rsid w:val="005609F9"/>
    <w:rsid w:val="00560AF8"/>
    <w:rsid w:val="00561521"/>
    <w:rsid w:val="00561978"/>
    <w:rsid w:val="00561CF4"/>
    <w:rsid w:val="00561D96"/>
    <w:rsid w:val="00563A58"/>
    <w:rsid w:val="00563E7F"/>
    <w:rsid w:val="00564461"/>
    <w:rsid w:val="00564E0A"/>
    <w:rsid w:val="00565E14"/>
    <w:rsid w:val="00566031"/>
    <w:rsid w:val="0056605E"/>
    <w:rsid w:val="00566790"/>
    <w:rsid w:val="00567B62"/>
    <w:rsid w:val="005703B7"/>
    <w:rsid w:val="005705C3"/>
    <w:rsid w:val="00570835"/>
    <w:rsid w:val="00570958"/>
    <w:rsid w:val="00571165"/>
    <w:rsid w:val="005724D3"/>
    <w:rsid w:val="00572704"/>
    <w:rsid w:val="00573850"/>
    <w:rsid w:val="00573F9C"/>
    <w:rsid w:val="005745E6"/>
    <w:rsid w:val="00574BE2"/>
    <w:rsid w:val="00574DDE"/>
    <w:rsid w:val="00575029"/>
    <w:rsid w:val="005756BE"/>
    <w:rsid w:val="00575B1B"/>
    <w:rsid w:val="00575CBF"/>
    <w:rsid w:val="00576915"/>
    <w:rsid w:val="00576EA7"/>
    <w:rsid w:val="00577802"/>
    <w:rsid w:val="0058087C"/>
    <w:rsid w:val="00580BF8"/>
    <w:rsid w:val="00581604"/>
    <w:rsid w:val="00582CEA"/>
    <w:rsid w:val="00583C8D"/>
    <w:rsid w:val="00583FF3"/>
    <w:rsid w:val="005844AC"/>
    <w:rsid w:val="00584879"/>
    <w:rsid w:val="00584A5E"/>
    <w:rsid w:val="00585037"/>
    <w:rsid w:val="0058584D"/>
    <w:rsid w:val="005862D7"/>
    <w:rsid w:val="00586571"/>
    <w:rsid w:val="00587274"/>
    <w:rsid w:val="005872B5"/>
    <w:rsid w:val="00587F44"/>
    <w:rsid w:val="00591E62"/>
    <w:rsid w:val="00592193"/>
    <w:rsid w:val="005924B4"/>
    <w:rsid w:val="005925ED"/>
    <w:rsid w:val="0059274A"/>
    <w:rsid w:val="00592823"/>
    <w:rsid w:val="00593ED9"/>
    <w:rsid w:val="0059406D"/>
    <w:rsid w:val="0059471E"/>
    <w:rsid w:val="005948E7"/>
    <w:rsid w:val="00594ADF"/>
    <w:rsid w:val="00595859"/>
    <w:rsid w:val="005958FD"/>
    <w:rsid w:val="00595CE9"/>
    <w:rsid w:val="00595DA2"/>
    <w:rsid w:val="005963C5"/>
    <w:rsid w:val="00596525"/>
    <w:rsid w:val="005966ED"/>
    <w:rsid w:val="00596DF0"/>
    <w:rsid w:val="00596E1D"/>
    <w:rsid w:val="00596F1A"/>
    <w:rsid w:val="005975BF"/>
    <w:rsid w:val="00597893"/>
    <w:rsid w:val="00597F25"/>
    <w:rsid w:val="00597FAF"/>
    <w:rsid w:val="005A0000"/>
    <w:rsid w:val="005A08F7"/>
    <w:rsid w:val="005A12CC"/>
    <w:rsid w:val="005A1C8F"/>
    <w:rsid w:val="005A1D95"/>
    <w:rsid w:val="005A22E9"/>
    <w:rsid w:val="005A2349"/>
    <w:rsid w:val="005A24A3"/>
    <w:rsid w:val="005A262B"/>
    <w:rsid w:val="005A2E25"/>
    <w:rsid w:val="005A2E7B"/>
    <w:rsid w:val="005A3359"/>
    <w:rsid w:val="005A3C71"/>
    <w:rsid w:val="005A4242"/>
    <w:rsid w:val="005A4293"/>
    <w:rsid w:val="005A45FB"/>
    <w:rsid w:val="005A46E2"/>
    <w:rsid w:val="005A4B55"/>
    <w:rsid w:val="005A4BA1"/>
    <w:rsid w:val="005A4F98"/>
    <w:rsid w:val="005A515E"/>
    <w:rsid w:val="005A527A"/>
    <w:rsid w:val="005A5E1D"/>
    <w:rsid w:val="005A60CC"/>
    <w:rsid w:val="005A695A"/>
    <w:rsid w:val="005A709F"/>
    <w:rsid w:val="005A72CF"/>
    <w:rsid w:val="005A745C"/>
    <w:rsid w:val="005A7D46"/>
    <w:rsid w:val="005B0297"/>
    <w:rsid w:val="005B05B1"/>
    <w:rsid w:val="005B0B63"/>
    <w:rsid w:val="005B0B7E"/>
    <w:rsid w:val="005B11A2"/>
    <w:rsid w:val="005B1978"/>
    <w:rsid w:val="005B1A1C"/>
    <w:rsid w:val="005B3E92"/>
    <w:rsid w:val="005B41B0"/>
    <w:rsid w:val="005B4547"/>
    <w:rsid w:val="005B4AE8"/>
    <w:rsid w:val="005B514E"/>
    <w:rsid w:val="005B572E"/>
    <w:rsid w:val="005B57F5"/>
    <w:rsid w:val="005B58C1"/>
    <w:rsid w:val="005B5EC1"/>
    <w:rsid w:val="005B5FAF"/>
    <w:rsid w:val="005B6383"/>
    <w:rsid w:val="005B64B4"/>
    <w:rsid w:val="005B66B0"/>
    <w:rsid w:val="005B6E68"/>
    <w:rsid w:val="005B6E9B"/>
    <w:rsid w:val="005B7637"/>
    <w:rsid w:val="005C02E2"/>
    <w:rsid w:val="005C03FB"/>
    <w:rsid w:val="005C04FA"/>
    <w:rsid w:val="005C0912"/>
    <w:rsid w:val="005C18BB"/>
    <w:rsid w:val="005C1B1D"/>
    <w:rsid w:val="005C21BF"/>
    <w:rsid w:val="005C2201"/>
    <w:rsid w:val="005C2BB3"/>
    <w:rsid w:val="005C3CC3"/>
    <w:rsid w:val="005C44D2"/>
    <w:rsid w:val="005C4DE7"/>
    <w:rsid w:val="005C4F76"/>
    <w:rsid w:val="005C5621"/>
    <w:rsid w:val="005C56D4"/>
    <w:rsid w:val="005C5B2B"/>
    <w:rsid w:val="005C5F1D"/>
    <w:rsid w:val="005C601A"/>
    <w:rsid w:val="005C70E4"/>
    <w:rsid w:val="005D0680"/>
    <w:rsid w:val="005D0973"/>
    <w:rsid w:val="005D0B1F"/>
    <w:rsid w:val="005D0E8A"/>
    <w:rsid w:val="005D1510"/>
    <w:rsid w:val="005D1610"/>
    <w:rsid w:val="005D167E"/>
    <w:rsid w:val="005D16CE"/>
    <w:rsid w:val="005D1830"/>
    <w:rsid w:val="005D2395"/>
    <w:rsid w:val="005D3628"/>
    <w:rsid w:val="005D3DE4"/>
    <w:rsid w:val="005D459A"/>
    <w:rsid w:val="005D4BB0"/>
    <w:rsid w:val="005D5627"/>
    <w:rsid w:val="005D56AA"/>
    <w:rsid w:val="005D5731"/>
    <w:rsid w:val="005D57F4"/>
    <w:rsid w:val="005D5BAA"/>
    <w:rsid w:val="005D5C05"/>
    <w:rsid w:val="005D5ED3"/>
    <w:rsid w:val="005D5F02"/>
    <w:rsid w:val="005D64DE"/>
    <w:rsid w:val="005D6A39"/>
    <w:rsid w:val="005D770E"/>
    <w:rsid w:val="005D77A2"/>
    <w:rsid w:val="005E0066"/>
    <w:rsid w:val="005E079A"/>
    <w:rsid w:val="005E080C"/>
    <w:rsid w:val="005E17AE"/>
    <w:rsid w:val="005E1A83"/>
    <w:rsid w:val="005E1D41"/>
    <w:rsid w:val="005E1D4B"/>
    <w:rsid w:val="005E1F2F"/>
    <w:rsid w:val="005E2374"/>
    <w:rsid w:val="005E26B1"/>
    <w:rsid w:val="005E2E82"/>
    <w:rsid w:val="005E358E"/>
    <w:rsid w:val="005E361A"/>
    <w:rsid w:val="005E37F5"/>
    <w:rsid w:val="005E4273"/>
    <w:rsid w:val="005E4838"/>
    <w:rsid w:val="005E5523"/>
    <w:rsid w:val="005E5843"/>
    <w:rsid w:val="005E6040"/>
    <w:rsid w:val="005E6422"/>
    <w:rsid w:val="005E6511"/>
    <w:rsid w:val="005F0131"/>
    <w:rsid w:val="005F0BA5"/>
    <w:rsid w:val="005F0CDF"/>
    <w:rsid w:val="005F167E"/>
    <w:rsid w:val="005F22B1"/>
    <w:rsid w:val="005F2981"/>
    <w:rsid w:val="005F2E3B"/>
    <w:rsid w:val="005F31A3"/>
    <w:rsid w:val="005F3415"/>
    <w:rsid w:val="005F39A0"/>
    <w:rsid w:val="005F4118"/>
    <w:rsid w:val="005F45EB"/>
    <w:rsid w:val="005F488A"/>
    <w:rsid w:val="005F4B62"/>
    <w:rsid w:val="005F522B"/>
    <w:rsid w:val="005F64BE"/>
    <w:rsid w:val="005F65EC"/>
    <w:rsid w:val="005F6828"/>
    <w:rsid w:val="005F69BB"/>
    <w:rsid w:val="005F7C91"/>
    <w:rsid w:val="006000C8"/>
    <w:rsid w:val="00600130"/>
    <w:rsid w:val="00600586"/>
    <w:rsid w:val="0060117B"/>
    <w:rsid w:val="00601657"/>
    <w:rsid w:val="006016C4"/>
    <w:rsid w:val="006016F2"/>
    <w:rsid w:val="0060197B"/>
    <w:rsid w:val="00601CFC"/>
    <w:rsid w:val="00602651"/>
    <w:rsid w:val="00602B16"/>
    <w:rsid w:val="00602D22"/>
    <w:rsid w:val="00602D4A"/>
    <w:rsid w:val="006030DB"/>
    <w:rsid w:val="00604744"/>
    <w:rsid w:val="006048FF"/>
    <w:rsid w:val="00605074"/>
    <w:rsid w:val="00605782"/>
    <w:rsid w:val="00605F1F"/>
    <w:rsid w:val="0060688E"/>
    <w:rsid w:val="00606F60"/>
    <w:rsid w:val="00607BE9"/>
    <w:rsid w:val="00610356"/>
    <w:rsid w:val="0061076E"/>
    <w:rsid w:val="00610E19"/>
    <w:rsid w:val="0061109C"/>
    <w:rsid w:val="00611910"/>
    <w:rsid w:val="00611B72"/>
    <w:rsid w:val="00611FDC"/>
    <w:rsid w:val="00612B13"/>
    <w:rsid w:val="0061313A"/>
    <w:rsid w:val="00613292"/>
    <w:rsid w:val="0061340E"/>
    <w:rsid w:val="006135A8"/>
    <w:rsid w:val="00613A8C"/>
    <w:rsid w:val="0061451F"/>
    <w:rsid w:val="00614759"/>
    <w:rsid w:val="006151B5"/>
    <w:rsid w:val="00615672"/>
    <w:rsid w:val="00615836"/>
    <w:rsid w:val="00615BA8"/>
    <w:rsid w:val="006167AB"/>
    <w:rsid w:val="00616EE7"/>
    <w:rsid w:val="00617CD2"/>
    <w:rsid w:val="00617CEB"/>
    <w:rsid w:val="00617E44"/>
    <w:rsid w:val="0062012D"/>
    <w:rsid w:val="00620AA7"/>
    <w:rsid w:val="00620C60"/>
    <w:rsid w:val="00621AB4"/>
    <w:rsid w:val="0062205F"/>
    <w:rsid w:val="00622B02"/>
    <w:rsid w:val="00622F72"/>
    <w:rsid w:val="0062302F"/>
    <w:rsid w:val="006253B7"/>
    <w:rsid w:val="0062581A"/>
    <w:rsid w:val="0062583D"/>
    <w:rsid w:val="00625867"/>
    <w:rsid w:val="00625A46"/>
    <w:rsid w:val="00625C88"/>
    <w:rsid w:val="006263AC"/>
    <w:rsid w:val="00626553"/>
    <w:rsid w:val="00626555"/>
    <w:rsid w:val="00626A3E"/>
    <w:rsid w:val="00627088"/>
    <w:rsid w:val="00627745"/>
    <w:rsid w:val="006277F1"/>
    <w:rsid w:val="00627E36"/>
    <w:rsid w:val="006307C5"/>
    <w:rsid w:val="00631FA7"/>
    <w:rsid w:val="0063253E"/>
    <w:rsid w:val="006329BD"/>
    <w:rsid w:val="00632D31"/>
    <w:rsid w:val="006335D5"/>
    <w:rsid w:val="006337FF"/>
    <w:rsid w:val="00633EEE"/>
    <w:rsid w:val="00634204"/>
    <w:rsid w:val="0063446A"/>
    <w:rsid w:val="0063480B"/>
    <w:rsid w:val="006360F7"/>
    <w:rsid w:val="006364CB"/>
    <w:rsid w:val="00636A02"/>
    <w:rsid w:val="00636D99"/>
    <w:rsid w:val="006372AA"/>
    <w:rsid w:val="006372E0"/>
    <w:rsid w:val="006374D2"/>
    <w:rsid w:val="00637998"/>
    <w:rsid w:val="00637AD3"/>
    <w:rsid w:val="00640224"/>
    <w:rsid w:val="006402C4"/>
    <w:rsid w:val="006403EB"/>
    <w:rsid w:val="006403F7"/>
    <w:rsid w:val="006407A9"/>
    <w:rsid w:val="00640A1D"/>
    <w:rsid w:val="00640B00"/>
    <w:rsid w:val="006428A9"/>
    <w:rsid w:val="00642EFC"/>
    <w:rsid w:val="00643EBF"/>
    <w:rsid w:val="00644916"/>
    <w:rsid w:val="00644F3C"/>
    <w:rsid w:val="00645868"/>
    <w:rsid w:val="00645A3A"/>
    <w:rsid w:val="00645B95"/>
    <w:rsid w:val="00645E69"/>
    <w:rsid w:val="00645FAE"/>
    <w:rsid w:val="0064664F"/>
    <w:rsid w:val="00646CF6"/>
    <w:rsid w:val="00646FAB"/>
    <w:rsid w:val="00647174"/>
    <w:rsid w:val="0064743D"/>
    <w:rsid w:val="00647EA7"/>
    <w:rsid w:val="00647EB4"/>
    <w:rsid w:val="00650245"/>
    <w:rsid w:val="006502A0"/>
    <w:rsid w:val="00650802"/>
    <w:rsid w:val="00651933"/>
    <w:rsid w:val="00651AA7"/>
    <w:rsid w:val="00651F5A"/>
    <w:rsid w:val="0065287F"/>
    <w:rsid w:val="00652960"/>
    <w:rsid w:val="006535EF"/>
    <w:rsid w:val="00653639"/>
    <w:rsid w:val="00654C53"/>
    <w:rsid w:val="006554EF"/>
    <w:rsid w:val="00655541"/>
    <w:rsid w:val="006558E3"/>
    <w:rsid w:val="00655CEA"/>
    <w:rsid w:val="0065653F"/>
    <w:rsid w:val="0065654B"/>
    <w:rsid w:val="00656F85"/>
    <w:rsid w:val="00657036"/>
    <w:rsid w:val="006573E4"/>
    <w:rsid w:val="006574A2"/>
    <w:rsid w:val="006603E2"/>
    <w:rsid w:val="00660E86"/>
    <w:rsid w:val="00661808"/>
    <w:rsid w:val="006618FB"/>
    <w:rsid w:val="006619E5"/>
    <w:rsid w:val="00662437"/>
    <w:rsid w:val="00662A5E"/>
    <w:rsid w:val="00663137"/>
    <w:rsid w:val="00663A19"/>
    <w:rsid w:val="00663CA8"/>
    <w:rsid w:val="00663D44"/>
    <w:rsid w:val="00664562"/>
    <w:rsid w:val="0066488A"/>
    <w:rsid w:val="0066497F"/>
    <w:rsid w:val="00664CA4"/>
    <w:rsid w:val="00665044"/>
    <w:rsid w:val="006662DD"/>
    <w:rsid w:val="00666909"/>
    <w:rsid w:val="00666A3F"/>
    <w:rsid w:val="006707B4"/>
    <w:rsid w:val="00670814"/>
    <w:rsid w:val="0067180E"/>
    <w:rsid w:val="00671BCC"/>
    <w:rsid w:val="006721E9"/>
    <w:rsid w:val="006724A2"/>
    <w:rsid w:val="00672A0A"/>
    <w:rsid w:val="00674418"/>
    <w:rsid w:val="006746DF"/>
    <w:rsid w:val="00674736"/>
    <w:rsid w:val="00674996"/>
    <w:rsid w:val="006750E1"/>
    <w:rsid w:val="00676214"/>
    <w:rsid w:val="006766D7"/>
    <w:rsid w:val="00677297"/>
    <w:rsid w:val="006772A9"/>
    <w:rsid w:val="006778A2"/>
    <w:rsid w:val="0067796D"/>
    <w:rsid w:val="00677A7D"/>
    <w:rsid w:val="00677B72"/>
    <w:rsid w:val="00680BB7"/>
    <w:rsid w:val="00680CBE"/>
    <w:rsid w:val="006810DB"/>
    <w:rsid w:val="00681177"/>
    <w:rsid w:val="00681681"/>
    <w:rsid w:val="00681A1F"/>
    <w:rsid w:val="006828B2"/>
    <w:rsid w:val="006828DE"/>
    <w:rsid w:val="00682965"/>
    <w:rsid w:val="00682AF3"/>
    <w:rsid w:val="0068377B"/>
    <w:rsid w:val="006838EB"/>
    <w:rsid w:val="00683988"/>
    <w:rsid w:val="00684718"/>
    <w:rsid w:val="00685120"/>
    <w:rsid w:val="0068546F"/>
    <w:rsid w:val="00685C63"/>
    <w:rsid w:val="0069025B"/>
    <w:rsid w:val="0069083E"/>
    <w:rsid w:val="006908F5"/>
    <w:rsid w:val="00690ADE"/>
    <w:rsid w:val="00690F63"/>
    <w:rsid w:val="006923A7"/>
    <w:rsid w:val="00692750"/>
    <w:rsid w:val="00692825"/>
    <w:rsid w:val="00692868"/>
    <w:rsid w:val="00692E33"/>
    <w:rsid w:val="00693187"/>
    <w:rsid w:val="00693F2C"/>
    <w:rsid w:val="0069452A"/>
    <w:rsid w:val="00694778"/>
    <w:rsid w:val="0069553E"/>
    <w:rsid w:val="00695B4A"/>
    <w:rsid w:val="00695DF7"/>
    <w:rsid w:val="0069619A"/>
    <w:rsid w:val="006964F2"/>
    <w:rsid w:val="00696AB9"/>
    <w:rsid w:val="00697DA7"/>
    <w:rsid w:val="006A035E"/>
    <w:rsid w:val="006A0395"/>
    <w:rsid w:val="006A0BCE"/>
    <w:rsid w:val="006A15C3"/>
    <w:rsid w:val="006A177F"/>
    <w:rsid w:val="006A17E5"/>
    <w:rsid w:val="006A1C22"/>
    <w:rsid w:val="006A2220"/>
    <w:rsid w:val="006A22AE"/>
    <w:rsid w:val="006A2A3A"/>
    <w:rsid w:val="006A367E"/>
    <w:rsid w:val="006A392E"/>
    <w:rsid w:val="006A3B8A"/>
    <w:rsid w:val="006A464B"/>
    <w:rsid w:val="006A49AF"/>
    <w:rsid w:val="006A583F"/>
    <w:rsid w:val="006A5C4B"/>
    <w:rsid w:val="006A5E21"/>
    <w:rsid w:val="006A637D"/>
    <w:rsid w:val="006A6D18"/>
    <w:rsid w:val="006A72A7"/>
    <w:rsid w:val="006A7365"/>
    <w:rsid w:val="006A73B5"/>
    <w:rsid w:val="006B0930"/>
    <w:rsid w:val="006B09D5"/>
    <w:rsid w:val="006B09D9"/>
    <w:rsid w:val="006B0E9F"/>
    <w:rsid w:val="006B0EF1"/>
    <w:rsid w:val="006B1564"/>
    <w:rsid w:val="006B176C"/>
    <w:rsid w:val="006B17FF"/>
    <w:rsid w:val="006B1BE2"/>
    <w:rsid w:val="006B272A"/>
    <w:rsid w:val="006B2CBB"/>
    <w:rsid w:val="006B326E"/>
    <w:rsid w:val="006B3AB3"/>
    <w:rsid w:val="006B4C35"/>
    <w:rsid w:val="006B4CD0"/>
    <w:rsid w:val="006B50B9"/>
    <w:rsid w:val="006B5141"/>
    <w:rsid w:val="006B5DCC"/>
    <w:rsid w:val="006B6245"/>
    <w:rsid w:val="006B7238"/>
    <w:rsid w:val="006B7427"/>
    <w:rsid w:val="006C08DD"/>
    <w:rsid w:val="006C161A"/>
    <w:rsid w:val="006C1B9B"/>
    <w:rsid w:val="006C1E4F"/>
    <w:rsid w:val="006C253A"/>
    <w:rsid w:val="006C25FD"/>
    <w:rsid w:val="006C26BD"/>
    <w:rsid w:val="006C2990"/>
    <w:rsid w:val="006C2FC5"/>
    <w:rsid w:val="006C353F"/>
    <w:rsid w:val="006C5230"/>
    <w:rsid w:val="006C532E"/>
    <w:rsid w:val="006C54F7"/>
    <w:rsid w:val="006C563C"/>
    <w:rsid w:val="006C5F21"/>
    <w:rsid w:val="006C6D5D"/>
    <w:rsid w:val="006C7658"/>
    <w:rsid w:val="006C7C00"/>
    <w:rsid w:val="006C7CE2"/>
    <w:rsid w:val="006D0CC3"/>
    <w:rsid w:val="006D1B0D"/>
    <w:rsid w:val="006D1FC8"/>
    <w:rsid w:val="006D20AF"/>
    <w:rsid w:val="006D2345"/>
    <w:rsid w:val="006D2680"/>
    <w:rsid w:val="006D3B1E"/>
    <w:rsid w:val="006D44EC"/>
    <w:rsid w:val="006D466B"/>
    <w:rsid w:val="006D48B6"/>
    <w:rsid w:val="006D4A66"/>
    <w:rsid w:val="006D4E29"/>
    <w:rsid w:val="006D5214"/>
    <w:rsid w:val="006D546E"/>
    <w:rsid w:val="006D57FE"/>
    <w:rsid w:val="006D58F2"/>
    <w:rsid w:val="006D58FD"/>
    <w:rsid w:val="006D5A0B"/>
    <w:rsid w:val="006D60AB"/>
    <w:rsid w:val="006D63BC"/>
    <w:rsid w:val="006D672B"/>
    <w:rsid w:val="006D6CED"/>
    <w:rsid w:val="006D6D2E"/>
    <w:rsid w:val="006D7555"/>
    <w:rsid w:val="006D7A0F"/>
    <w:rsid w:val="006E0340"/>
    <w:rsid w:val="006E0557"/>
    <w:rsid w:val="006E0AFE"/>
    <w:rsid w:val="006E0C3B"/>
    <w:rsid w:val="006E0EA3"/>
    <w:rsid w:val="006E0ED9"/>
    <w:rsid w:val="006E0FF5"/>
    <w:rsid w:val="006E1521"/>
    <w:rsid w:val="006E1671"/>
    <w:rsid w:val="006E19E4"/>
    <w:rsid w:val="006E1D64"/>
    <w:rsid w:val="006E1F3C"/>
    <w:rsid w:val="006E1FAC"/>
    <w:rsid w:val="006E26E8"/>
    <w:rsid w:val="006E29DF"/>
    <w:rsid w:val="006E2E02"/>
    <w:rsid w:val="006E2E7B"/>
    <w:rsid w:val="006E31AC"/>
    <w:rsid w:val="006E3758"/>
    <w:rsid w:val="006E3840"/>
    <w:rsid w:val="006E468D"/>
    <w:rsid w:val="006E4B8E"/>
    <w:rsid w:val="006E4D46"/>
    <w:rsid w:val="006E4D98"/>
    <w:rsid w:val="006E5083"/>
    <w:rsid w:val="006E50D3"/>
    <w:rsid w:val="006E5121"/>
    <w:rsid w:val="006E566B"/>
    <w:rsid w:val="006E5905"/>
    <w:rsid w:val="006E5921"/>
    <w:rsid w:val="006E6065"/>
    <w:rsid w:val="006E62F8"/>
    <w:rsid w:val="006E65C7"/>
    <w:rsid w:val="006E663D"/>
    <w:rsid w:val="006E672D"/>
    <w:rsid w:val="006E6B5E"/>
    <w:rsid w:val="006E702E"/>
    <w:rsid w:val="006E70C1"/>
    <w:rsid w:val="006E72F1"/>
    <w:rsid w:val="006E73DF"/>
    <w:rsid w:val="006E79B3"/>
    <w:rsid w:val="006F151B"/>
    <w:rsid w:val="006F1B8A"/>
    <w:rsid w:val="006F2669"/>
    <w:rsid w:val="006F3343"/>
    <w:rsid w:val="006F3A2F"/>
    <w:rsid w:val="006F3B5A"/>
    <w:rsid w:val="006F3D7C"/>
    <w:rsid w:val="006F3D83"/>
    <w:rsid w:val="006F3F77"/>
    <w:rsid w:val="006F4015"/>
    <w:rsid w:val="006F405D"/>
    <w:rsid w:val="006F4303"/>
    <w:rsid w:val="006F462A"/>
    <w:rsid w:val="006F46E8"/>
    <w:rsid w:val="006F49F4"/>
    <w:rsid w:val="006F4D41"/>
    <w:rsid w:val="006F4EEC"/>
    <w:rsid w:val="006F4F4A"/>
    <w:rsid w:val="006F5216"/>
    <w:rsid w:val="006F618D"/>
    <w:rsid w:val="006F6579"/>
    <w:rsid w:val="006F660C"/>
    <w:rsid w:val="006F696A"/>
    <w:rsid w:val="006F6AD3"/>
    <w:rsid w:val="006F719F"/>
    <w:rsid w:val="006F757A"/>
    <w:rsid w:val="006F7C24"/>
    <w:rsid w:val="006F7C31"/>
    <w:rsid w:val="0070018E"/>
    <w:rsid w:val="007005DA"/>
    <w:rsid w:val="007014C9"/>
    <w:rsid w:val="00701825"/>
    <w:rsid w:val="00702544"/>
    <w:rsid w:val="007025A7"/>
    <w:rsid w:val="0070292D"/>
    <w:rsid w:val="00703BC2"/>
    <w:rsid w:val="0070414F"/>
    <w:rsid w:val="00704E56"/>
    <w:rsid w:val="00704EBE"/>
    <w:rsid w:val="007061BE"/>
    <w:rsid w:val="00706838"/>
    <w:rsid w:val="007068F5"/>
    <w:rsid w:val="00706926"/>
    <w:rsid w:val="00706A71"/>
    <w:rsid w:val="0070758D"/>
    <w:rsid w:val="00710199"/>
    <w:rsid w:val="00710238"/>
    <w:rsid w:val="00710F13"/>
    <w:rsid w:val="00710F9E"/>
    <w:rsid w:val="00710FF2"/>
    <w:rsid w:val="0071145D"/>
    <w:rsid w:val="007114A7"/>
    <w:rsid w:val="0071181A"/>
    <w:rsid w:val="007119A6"/>
    <w:rsid w:val="00712AF8"/>
    <w:rsid w:val="007133FE"/>
    <w:rsid w:val="0071448B"/>
    <w:rsid w:val="0071516B"/>
    <w:rsid w:val="0071529D"/>
    <w:rsid w:val="007155A7"/>
    <w:rsid w:val="00715A2E"/>
    <w:rsid w:val="00715B5A"/>
    <w:rsid w:val="00716279"/>
    <w:rsid w:val="00716E54"/>
    <w:rsid w:val="00717A39"/>
    <w:rsid w:val="007201C7"/>
    <w:rsid w:val="00720306"/>
    <w:rsid w:val="00720F0C"/>
    <w:rsid w:val="00721059"/>
    <w:rsid w:val="007215FA"/>
    <w:rsid w:val="00721B6D"/>
    <w:rsid w:val="007229D6"/>
    <w:rsid w:val="00722FDE"/>
    <w:rsid w:val="00723260"/>
    <w:rsid w:val="00723485"/>
    <w:rsid w:val="007236D9"/>
    <w:rsid w:val="0072373E"/>
    <w:rsid w:val="00723AD0"/>
    <w:rsid w:val="00724265"/>
    <w:rsid w:val="007255C7"/>
    <w:rsid w:val="00726457"/>
    <w:rsid w:val="007268DF"/>
    <w:rsid w:val="00726906"/>
    <w:rsid w:val="00726A11"/>
    <w:rsid w:val="00726B28"/>
    <w:rsid w:val="00726C13"/>
    <w:rsid w:val="0072726A"/>
    <w:rsid w:val="0072766F"/>
    <w:rsid w:val="00727A21"/>
    <w:rsid w:val="00727B33"/>
    <w:rsid w:val="0073123F"/>
    <w:rsid w:val="007322D8"/>
    <w:rsid w:val="00732412"/>
    <w:rsid w:val="0073251C"/>
    <w:rsid w:val="007328AB"/>
    <w:rsid w:val="00732AAD"/>
    <w:rsid w:val="00732B04"/>
    <w:rsid w:val="00733411"/>
    <w:rsid w:val="007335AA"/>
    <w:rsid w:val="00733974"/>
    <w:rsid w:val="00733D49"/>
    <w:rsid w:val="00734083"/>
    <w:rsid w:val="0073469E"/>
    <w:rsid w:val="00734741"/>
    <w:rsid w:val="007352C1"/>
    <w:rsid w:val="0073578D"/>
    <w:rsid w:val="00735B4E"/>
    <w:rsid w:val="00735CD3"/>
    <w:rsid w:val="00736482"/>
    <w:rsid w:val="00736861"/>
    <w:rsid w:val="00736962"/>
    <w:rsid w:val="00736E55"/>
    <w:rsid w:val="00737949"/>
    <w:rsid w:val="00737994"/>
    <w:rsid w:val="00737B3A"/>
    <w:rsid w:val="00740F5D"/>
    <w:rsid w:val="0074289E"/>
    <w:rsid w:val="00742B1A"/>
    <w:rsid w:val="00742DD1"/>
    <w:rsid w:val="00742F2E"/>
    <w:rsid w:val="00743B31"/>
    <w:rsid w:val="00743B9B"/>
    <w:rsid w:val="0074401C"/>
    <w:rsid w:val="00744184"/>
    <w:rsid w:val="00744298"/>
    <w:rsid w:val="007448E2"/>
    <w:rsid w:val="00744D9C"/>
    <w:rsid w:val="00745AA4"/>
    <w:rsid w:val="00745BC9"/>
    <w:rsid w:val="00745DE2"/>
    <w:rsid w:val="00745F53"/>
    <w:rsid w:val="007461CD"/>
    <w:rsid w:val="007462C3"/>
    <w:rsid w:val="0074698F"/>
    <w:rsid w:val="0074764A"/>
    <w:rsid w:val="00750A97"/>
    <w:rsid w:val="00750B6C"/>
    <w:rsid w:val="007511E8"/>
    <w:rsid w:val="00751D00"/>
    <w:rsid w:val="00751D52"/>
    <w:rsid w:val="00752463"/>
    <w:rsid w:val="00752A7C"/>
    <w:rsid w:val="007534D7"/>
    <w:rsid w:val="00753995"/>
    <w:rsid w:val="00753CA5"/>
    <w:rsid w:val="00753FF3"/>
    <w:rsid w:val="00754629"/>
    <w:rsid w:val="00754F98"/>
    <w:rsid w:val="00755124"/>
    <w:rsid w:val="00755417"/>
    <w:rsid w:val="00755692"/>
    <w:rsid w:val="00755DBC"/>
    <w:rsid w:val="00756199"/>
    <w:rsid w:val="007562CA"/>
    <w:rsid w:val="00756508"/>
    <w:rsid w:val="0075703E"/>
    <w:rsid w:val="007571E3"/>
    <w:rsid w:val="007573CC"/>
    <w:rsid w:val="0075764A"/>
    <w:rsid w:val="007578C6"/>
    <w:rsid w:val="007578D5"/>
    <w:rsid w:val="00757A11"/>
    <w:rsid w:val="007603B0"/>
    <w:rsid w:val="00760661"/>
    <w:rsid w:val="00760936"/>
    <w:rsid w:val="00760970"/>
    <w:rsid w:val="00760F01"/>
    <w:rsid w:val="00760FCC"/>
    <w:rsid w:val="007623F2"/>
    <w:rsid w:val="007625CA"/>
    <w:rsid w:val="00762B28"/>
    <w:rsid w:val="007631F0"/>
    <w:rsid w:val="0076324A"/>
    <w:rsid w:val="00763DF4"/>
    <w:rsid w:val="007654ED"/>
    <w:rsid w:val="00766B35"/>
    <w:rsid w:val="00766FA1"/>
    <w:rsid w:val="00766FB2"/>
    <w:rsid w:val="007676E8"/>
    <w:rsid w:val="00770451"/>
    <w:rsid w:val="0077050C"/>
    <w:rsid w:val="0077060D"/>
    <w:rsid w:val="00770BE6"/>
    <w:rsid w:val="00770E3A"/>
    <w:rsid w:val="0077128A"/>
    <w:rsid w:val="007719B4"/>
    <w:rsid w:val="007719FC"/>
    <w:rsid w:val="00771A76"/>
    <w:rsid w:val="00771B47"/>
    <w:rsid w:val="00772848"/>
    <w:rsid w:val="00773E17"/>
    <w:rsid w:val="0077478E"/>
    <w:rsid w:val="0077487F"/>
    <w:rsid w:val="0077539F"/>
    <w:rsid w:val="007757C2"/>
    <w:rsid w:val="00775C08"/>
    <w:rsid w:val="00775C80"/>
    <w:rsid w:val="00775D0E"/>
    <w:rsid w:val="00776526"/>
    <w:rsid w:val="007765DC"/>
    <w:rsid w:val="007767D4"/>
    <w:rsid w:val="00776931"/>
    <w:rsid w:val="00777334"/>
    <w:rsid w:val="00777DC7"/>
    <w:rsid w:val="00777EC7"/>
    <w:rsid w:val="00782AFE"/>
    <w:rsid w:val="00783904"/>
    <w:rsid w:val="00783B3A"/>
    <w:rsid w:val="00784A45"/>
    <w:rsid w:val="007852DB"/>
    <w:rsid w:val="007869BB"/>
    <w:rsid w:val="0078758D"/>
    <w:rsid w:val="00787E30"/>
    <w:rsid w:val="00790BB9"/>
    <w:rsid w:val="00790C0A"/>
    <w:rsid w:val="00790DA6"/>
    <w:rsid w:val="00792A44"/>
    <w:rsid w:val="0079331F"/>
    <w:rsid w:val="0079336B"/>
    <w:rsid w:val="00793B3A"/>
    <w:rsid w:val="0079430A"/>
    <w:rsid w:val="00794444"/>
    <w:rsid w:val="00794CE7"/>
    <w:rsid w:val="00795227"/>
    <w:rsid w:val="00795EDA"/>
    <w:rsid w:val="00796373"/>
    <w:rsid w:val="007967AA"/>
    <w:rsid w:val="007A0E2B"/>
    <w:rsid w:val="007A0EC2"/>
    <w:rsid w:val="007A1325"/>
    <w:rsid w:val="007A15FF"/>
    <w:rsid w:val="007A176F"/>
    <w:rsid w:val="007A205C"/>
    <w:rsid w:val="007A242B"/>
    <w:rsid w:val="007A35B9"/>
    <w:rsid w:val="007A3FD6"/>
    <w:rsid w:val="007A4183"/>
    <w:rsid w:val="007A4B69"/>
    <w:rsid w:val="007A53E4"/>
    <w:rsid w:val="007A5454"/>
    <w:rsid w:val="007A626A"/>
    <w:rsid w:val="007A6CFF"/>
    <w:rsid w:val="007A707E"/>
    <w:rsid w:val="007A737D"/>
    <w:rsid w:val="007A7385"/>
    <w:rsid w:val="007A7611"/>
    <w:rsid w:val="007A7E8D"/>
    <w:rsid w:val="007B0508"/>
    <w:rsid w:val="007B0746"/>
    <w:rsid w:val="007B0905"/>
    <w:rsid w:val="007B0D12"/>
    <w:rsid w:val="007B0DEB"/>
    <w:rsid w:val="007B0F9E"/>
    <w:rsid w:val="007B1095"/>
    <w:rsid w:val="007B160B"/>
    <w:rsid w:val="007B1930"/>
    <w:rsid w:val="007B1B7E"/>
    <w:rsid w:val="007B1F46"/>
    <w:rsid w:val="007B1F9C"/>
    <w:rsid w:val="007B224C"/>
    <w:rsid w:val="007B292D"/>
    <w:rsid w:val="007B29B1"/>
    <w:rsid w:val="007B2A1E"/>
    <w:rsid w:val="007B2D49"/>
    <w:rsid w:val="007B2E6F"/>
    <w:rsid w:val="007B2F8B"/>
    <w:rsid w:val="007B379F"/>
    <w:rsid w:val="007B4AF0"/>
    <w:rsid w:val="007B4B67"/>
    <w:rsid w:val="007B4FB2"/>
    <w:rsid w:val="007B559B"/>
    <w:rsid w:val="007B5F08"/>
    <w:rsid w:val="007B6005"/>
    <w:rsid w:val="007B647B"/>
    <w:rsid w:val="007B6CFE"/>
    <w:rsid w:val="007B71B3"/>
    <w:rsid w:val="007B7B47"/>
    <w:rsid w:val="007B7EEB"/>
    <w:rsid w:val="007C0B85"/>
    <w:rsid w:val="007C0E94"/>
    <w:rsid w:val="007C1A56"/>
    <w:rsid w:val="007C1CE8"/>
    <w:rsid w:val="007C2270"/>
    <w:rsid w:val="007C2AEE"/>
    <w:rsid w:val="007C2B3B"/>
    <w:rsid w:val="007C2F30"/>
    <w:rsid w:val="007C394A"/>
    <w:rsid w:val="007C3A53"/>
    <w:rsid w:val="007C3C49"/>
    <w:rsid w:val="007C3D0F"/>
    <w:rsid w:val="007C4ED9"/>
    <w:rsid w:val="007C5D10"/>
    <w:rsid w:val="007C5EB2"/>
    <w:rsid w:val="007C608C"/>
    <w:rsid w:val="007C60ED"/>
    <w:rsid w:val="007C62F6"/>
    <w:rsid w:val="007C6565"/>
    <w:rsid w:val="007C65F7"/>
    <w:rsid w:val="007C68B7"/>
    <w:rsid w:val="007C7A38"/>
    <w:rsid w:val="007D0313"/>
    <w:rsid w:val="007D0908"/>
    <w:rsid w:val="007D0B2D"/>
    <w:rsid w:val="007D19B8"/>
    <w:rsid w:val="007D1C5E"/>
    <w:rsid w:val="007D1C9A"/>
    <w:rsid w:val="007D1D74"/>
    <w:rsid w:val="007D1F49"/>
    <w:rsid w:val="007D2056"/>
    <w:rsid w:val="007D243F"/>
    <w:rsid w:val="007D287C"/>
    <w:rsid w:val="007D2E86"/>
    <w:rsid w:val="007D2F95"/>
    <w:rsid w:val="007D3C8B"/>
    <w:rsid w:val="007D4824"/>
    <w:rsid w:val="007D4E2E"/>
    <w:rsid w:val="007D4FE7"/>
    <w:rsid w:val="007D5E8E"/>
    <w:rsid w:val="007D660B"/>
    <w:rsid w:val="007D67EC"/>
    <w:rsid w:val="007D689D"/>
    <w:rsid w:val="007D68F2"/>
    <w:rsid w:val="007D6D21"/>
    <w:rsid w:val="007D6E21"/>
    <w:rsid w:val="007D7281"/>
    <w:rsid w:val="007D7A5A"/>
    <w:rsid w:val="007D7B1D"/>
    <w:rsid w:val="007D7B45"/>
    <w:rsid w:val="007D7B5C"/>
    <w:rsid w:val="007D7BE8"/>
    <w:rsid w:val="007D7E18"/>
    <w:rsid w:val="007E0507"/>
    <w:rsid w:val="007E0B99"/>
    <w:rsid w:val="007E0E44"/>
    <w:rsid w:val="007E146E"/>
    <w:rsid w:val="007E1E71"/>
    <w:rsid w:val="007E2C73"/>
    <w:rsid w:val="007E2E45"/>
    <w:rsid w:val="007E2F1B"/>
    <w:rsid w:val="007E3E5D"/>
    <w:rsid w:val="007E3FFC"/>
    <w:rsid w:val="007E4350"/>
    <w:rsid w:val="007E55FA"/>
    <w:rsid w:val="007E6C5A"/>
    <w:rsid w:val="007E7120"/>
    <w:rsid w:val="007E7A90"/>
    <w:rsid w:val="007E7F6D"/>
    <w:rsid w:val="007F0356"/>
    <w:rsid w:val="007F0560"/>
    <w:rsid w:val="007F0739"/>
    <w:rsid w:val="007F15CB"/>
    <w:rsid w:val="007F1880"/>
    <w:rsid w:val="007F1DB6"/>
    <w:rsid w:val="007F2614"/>
    <w:rsid w:val="007F2CFF"/>
    <w:rsid w:val="007F370C"/>
    <w:rsid w:val="007F395B"/>
    <w:rsid w:val="007F41E1"/>
    <w:rsid w:val="007F4840"/>
    <w:rsid w:val="007F4C60"/>
    <w:rsid w:val="007F4E5C"/>
    <w:rsid w:val="007F4E90"/>
    <w:rsid w:val="007F4F67"/>
    <w:rsid w:val="007F5566"/>
    <w:rsid w:val="007F5603"/>
    <w:rsid w:val="007F59B5"/>
    <w:rsid w:val="007F5C47"/>
    <w:rsid w:val="007F6BAC"/>
    <w:rsid w:val="007F7EC2"/>
    <w:rsid w:val="008000C7"/>
    <w:rsid w:val="00800521"/>
    <w:rsid w:val="00801470"/>
    <w:rsid w:val="008019A7"/>
    <w:rsid w:val="00801F52"/>
    <w:rsid w:val="008021DB"/>
    <w:rsid w:val="00802A91"/>
    <w:rsid w:val="00802F08"/>
    <w:rsid w:val="00803734"/>
    <w:rsid w:val="00803E44"/>
    <w:rsid w:val="00804161"/>
    <w:rsid w:val="00804799"/>
    <w:rsid w:val="00804986"/>
    <w:rsid w:val="00804F73"/>
    <w:rsid w:val="00805691"/>
    <w:rsid w:val="008059A5"/>
    <w:rsid w:val="00806057"/>
    <w:rsid w:val="00806F1B"/>
    <w:rsid w:val="00807263"/>
    <w:rsid w:val="00807AC8"/>
    <w:rsid w:val="00807BA0"/>
    <w:rsid w:val="00807FB1"/>
    <w:rsid w:val="008105D4"/>
    <w:rsid w:val="008110F8"/>
    <w:rsid w:val="008112E2"/>
    <w:rsid w:val="00811569"/>
    <w:rsid w:val="008115FA"/>
    <w:rsid w:val="008116DA"/>
    <w:rsid w:val="00811AA4"/>
    <w:rsid w:val="00812699"/>
    <w:rsid w:val="008139E9"/>
    <w:rsid w:val="00813D88"/>
    <w:rsid w:val="00814060"/>
    <w:rsid w:val="00814466"/>
    <w:rsid w:val="0081491C"/>
    <w:rsid w:val="00814A40"/>
    <w:rsid w:val="00814BCD"/>
    <w:rsid w:val="00815BD6"/>
    <w:rsid w:val="008161D9"/>
    <w:rsid w:val="008165B4"/>
    <w:rsid w:val="00816880"/>
    <w:rsid w:val="008169E1"/>
    <w:rsid w:val="00816D49"/>
    <w:rsid w:val="00817A06"/>
    <w:rsid w:val="00820715"/>
    <w:rsid w:val="008207D9"/>
    <w:rsid w:val="00820CCC"/>
    <w:rsid w:val="00820D96"/>
    <w:rsid w:val="008210DA"/>
    <w:rsid w:val="00821699"/>
    <w:rsid w:val="008216E0"/>
    <w:rsid w:val="008219C4"/>
    <w:rsid w:val="00821FB4"/>
    <w:rsid w:val="00822247"/>
    <w:rsid w:val="0082240B"/>
    <w:rsid w:val="0082260A"/>
    <w:rsid w:val="00822DFB"/>
    <w:rsid w:val="00823715"/>
    <w:rsid w:val="00823BC2"/>
    <w:rsid w:val="008242AE"/>
    <w:rsid w:val="00824446"/>
    <w:rsid w:val="008245A7"/>
    <w:rsid w:val="008247EF"/>
    <w:rsid w:val="00825174"/>
    <w:rsid w:val="00825963"/>
    <w:rsid w:val="008259EC"/>
    <w:rsid w:val="00825DA7"/>
    <w:rsid w:val="00826012"/>
    <w:rsid w:val="00826691"/>
    <w:rsid w:val="00826BB2"/>
    <w:rsid w:val="00827E41"/>
    <w:rsid w:val="00827E9F"/>
    <w:rsid w:val="00827EEF"/>
    <w:rsid w:val="00827F3E"/>
    <w:rsid w:val="00830178"/>
    <w:rsid w:val="008305D7"/>
    <w:rsid w:val="00830912"/>
    <w:rsid w:val="0083099B"/>
    <w:rsid w:val="00831964"/>
    <w:rsid w:val="00831DE0"/>
    <w:rsid w:val="00832283"/>
    <w:rsid w:val="0083315F"/>
    <w:rsid w:val="0083393C"/>
    <w:rsid w:val="00833F60"/>
    <w:rsid w:val="00834A1F"/>
    <w:rsid w:val="00834AC7"/>
    <w:rsid w:val="00836207"/>
    <w:rsid w:val="00836F3B"/>
    <w:rsid w:val="008408FA"/>
    <w:rsid w:val="00840F74"/>
    <w:rsid w:val="00841037"/>
    <w:rsid w:val="00841324"/>
    <w:rsid w:val="008413F8"/>
    <w:rsid w:val="00841785"/>
    <w:rsid w:val="00841944"/>
    <w:rsid w:val="00842FF6"/>
    <w:rsid w:val="0084358F"/>
    <w:rsid w:val="00843631"/>
    <w:rsid w:val="00843AE1"/>
    <w:rsid w:val="008443C7"/>
    <w:rsid w:val="0084457B"/>
    <w:rsid w:val="00844B80"/>
    <w:rsid w:val="0084529B"/>
    <w:rsid w:val="008452D6"/>
    <w:rsid w:val="0084559E"/>
    <w:rsid w:val="00845A4C"/>
    <w:rsid w:val="0084604A"/>
    <w:rsid w:val="0084624D"/>
    <w:rsid w:val="00846383"/>
    <w:rsid w:val="0084639F"/>
    <w:rsid w:val="008467B5"/>
    <w:rsid w:val="0084683D"/>
    <w:rsid w:val="00846F75"/>
    <w:rsid w:val="0084709F"/>
    <w:rsid w:val="008470A7"/>
    <w:rsid w:val="00847BF7"/>
    <w:rsid w:val="00850189"/>
    <w:rsid w:val="00851663"/>
    <w:rsid w:val="0085166D"/>
    <w:rsid w:val="00851D99"/>
    <w:rsid w:val="00851DA3"/>
    <w:rsid w:val="0085281C"/>
    <w:rsid w:val="00853647"/>
    <w:rsid w:val="00853892"/>
    <w:rsid w:val="008546A2"/>
    <w:rsid w:val="00854912"/>
    <w:rsid w:val="0085504D"/>
    <w:rsid w:val="00855470"/>
    <w:rsid w:val="00855611"/>
    <w:rsid w:val="008575B3"/>
    <w:rsid w:val="008575EA"/>
    <w:rsid w:val="00857B0C"/>
    <w:rsid w:val="00857C7F"/>
    <w:rsid w:val="00857E9A"/>
    <w:rsid w:val="00857F0D"/>
    <w:rsid w:val="00860331"/>
    <w:rsid w:val="008616D0"/>
    <w:rsid w:val="00861F2E"/>
    <w:rsid w:val="008621F6"/>
    <w:rsid w:val="00862475"/>
    <w:rsid w:val="00862AC0"/>
    <w:rsid w:val="00862DD0"/>
    <w:rsid w:val="00863092"/>
    <w:rsid w:val="00863342"/>
    <w:rsid w:val="0086424F"/>
    <w:rsid w:val="0086456B"/>
    <w:rsid w:val="008645E5"/>
    <w:rsid w:val="00864923"/>
    <w:rsid w:val="00864A92"/>
    <w:rsid w:val="00864C0F"/>
    <w:rsid w:val="00865495"/>
    <w:rsid w:val="00865623"/>
    <w:rsid w:val="00865AE1"/>
    <w:rsid w:val="00866001"/>
    <w:rsid w:val="008661D7"/>
    <w:rsid w:val="008661F3"/>
    <w:rsid w:val="00866E41"/>
    <w:rsid w:val="00867E58"/>
    <w:rsid w:val="00870C92"/>
    <w:rsid w:val="00871FE3"/>
    <w:rsid w:val="0087215D"/>
    <w:rsid w:val="00872295"/>
    <w:rsid w:val="00872E48"/>
    <w:rsid w:val="0087306C"/>
    <w:rsid w:val="00874643"/>
    <w:rsid w:val="00874B6D"/>
    <w:rsid w:val="0087741B"/>
    <w:rsid w:val="008778FB"/>
    <w:rsid w:val="00877BE8"/>
    <w:rsid w:val="00877EAF"/>
    <w:rsid w:val="008802B3"/>
    <w:rsid w:val="008806DA"/>
    <w:rsid w:val="00880CDD"/>
    <w:rsid w:val="00881139"/>
    <w:rsid w:val="00881CA7"/>
    <w:rsid w:val="008820CB"/>
    <w:rsid w:val="008821E1"/>
    <w:rsid w:val="008822CD"/>
    <w:rsid w:val="00882AE6"/>
    <w:rsid w:val="00882BF8"/>
    <w:rsid w:val="00882FEF"/>
    <w:rsid w:val="00883016"/>
    <w:rsid w:val="00883C83"/>
    <w:rsid w:val="00884586"/>
    <w:rsid w:val="00884A07"/>
    <w:rsid w:val="0088509D"/>
    <w:rsid w:val="00885427"/>
    <w:rsid w:val="00885EF5"/>
    <w:rsid w:val="00886081"/>
    <w:rsid w:val="008862DA"/>
    <w:rsid w:val="008867D7"/>
    <w:rsid w:val="00887162"/>
    <w:rsid w:val="008872D8"/>
    <w:rsid w:val="00887623"/>
    <w:rsid w:val="00887ED3"/>
    <w:rsid w:val="00890448"/>
    <w:rsid w:val="00890AC8"/>
    <w:rsid w:val="00891C9B"/>
    <w:rsid w:val="008924BE"/>
    <w:rsid w:val="008929AB"/>
    <w:rsid w:val="00893034"/>
    <w:rsid w:val="0089341D"/>
    <w:rsid w:val="008938EB"/>
    <w:rsid w:val="00893BB1"/>
    <w:rsid w:val="008941FE"/>
    <w:rsid w:val="00894690"/>
    <w:rsid w:val="0089485D"/>
    <w:rsid w:val="00894DCB"/>
    <w:rsid w:val="00895864"/>
    <w:rsid w:val="00895F61"/>
    <w:rsid w:val="00896138"/>
    <w:rsid w:val="008964CC"/>
    <w:rsid w:val="00896CB9"/>
    <w:rsid w:val="00897022"/>
    <w:rsid w:val="00897D36"/>
    <w:rsid w:val="00897D9E"/>
    <w:rsid w:val="008A0117"/>
    <w:rsid w:val="008A0A30"/>
    <w:rsid w:val="008A0D1A"/>
    <w:rsid w:val="008A0FC3"/>
    <w:rsid w:val="008A10D4"/>
    <w:rsid w:val="008A212F"/>
    <w:rsid w:val="008A2575"/>
    <w:rsid w:val="008A27CA"/>
    <w:rsid w:val="008A2AFD"/>
    <w:rsid w:val="008A2E22"/>
    <w:rsid w:val="008A32B0"/>
    <w:rsid w:val="008A3EEF"/>
    <w:rsid w:val="008A4008"/>
    <w:rsid w:val="008A43C8"/>
    <w:rsid w:val="008A5D22"/>
    <w:rsid w:val="008A5E61"/>
    <w:rsid w:val="008A63BB"/>
    <w:rsid w:val="008A645D"/>
    <w:rsid w:val="008A67DC"/>
    <w:rsid w:val="008A6A47"/>
    <w:rsid w:val="008A701E"/>
    <w:rsid w:val="008A78BD"/>
    <w:rsid w:val="008A7EB4"/>
    <w:rsid w:val="008B01F6"/>
    <w:rsid w:val="008B03C1"/>
    <w:rsid w:val="008B2C7A"/>
    <w:rsid w:val="008B3F73"/>
    <w:rsid w:val="008B41FF"/>
    <w:rsid w:val="008B4530"/>
    <w:rsid w:val="008B4545"/>
    <w:rsid w:val="008B4A1C"/>
    <w:rsid w:val="008B4D1F"/>
    <w:rsid w:val="008B5356"/>
    <w:rsid w:val="008B54CF"/>
    <w:rsid w:val="008B54F6"/>
    <w:rsid w:val="008B563C"/>
    <w:rsid w:val="008B5649"/>
    <w:rsid w:val="008B56EB"/>
    <w:rsid w:val="008B57AC"/>
    <w:rsid w:val="008B5AC4"/>
    <w:rsid w:val="008B6148"/>
    <w:rsid w:val="008B6C1A"/>
    <w:rsid w:val="008B6DBF"/>
    <w:rsid w:val="008B7872"/>
    <w:rsid w:val="008B796F"/>
    <w:rsid w:val="008B7BAC"/>
    <w:rsid w:val="008B7D01"/>
    <w:rsid w:val="008C027E"/>
    <w:rsid w:val="008C04D0"/>
    <w:rsid w:val="008C093D"/>
    <w:rsid w:val="008C09BE"/>
    <w:rsid w:val="008C12E1"/>
    <w:rsid w:val="008C1D1F"/>
    <w:rsid w:val="008C1E61"/>
    <w:rsid w:val="008C2024"/>
    <w:rsid w:val="008C29AF"/>
    <w:rsid w:val="008C2AAC"/>
    <w:rsid w:val="008C2B68"/>
    <w:rsid w:val="008C2E1A"/>
    <w:rsid w:val="008C36EE"/>
    <w:rsid w:val="008C3A1C"/>
    <w:rsid w:val="008C4129"/>
    <w:rsid w:val="008C41D3"/>
    <w:rsid w:val="008C4820"/>
    <w:rsid w:val="008C4C67"/>
    <w:rsid w:val="008C52FB"/>
    <w:rsid w:val="008C53B0"/>
    <w:rsid w:val="008C5AA1"/>
    <w:rsid w:val="008C604E"/>
    <w:rsid w:val="008C697B"/>
    <w:rsid w:val="008C6A85"/>
    <w:rsid w:val="008C7046"/>
    <w:rsid w:val="008C7178"/>
    <w:rsid w:val="008C7B67"/>
    <w:rsid w:val="008C7BA1"/>
    <w:rsid w:val="008C7EE3"/>
    <w:rsid w:val="008D014D"/>
    <w:rsid w:val="008D1031"/>
    <w:rsid w:val="008D1D0F"/>
    <w:rsid w:val="008D2183"/>
    <w:rsid w:val="008D2E18"/>
    <w:rsid w:val="008D3976"/>
    <w:rsid w:val="008D3A71"/>
    <w:rsid w:val="008D469C"/>
    <w:rsid w:val="008D4844"/>
    <w:rsid w:val="008D524A"/>
    <w:rsid w:val="008D59AB"/>
    <w:rsid w:val="008D59D6"/>
    <w:rsid w:val="008D62BD"/>
    <w:rsid w:val="008D64D6"/>
    <w:rsid w:val="008D66AA"/>
    <w:rsid w:val="008D682B"/>
    <w:rsid w:val="008D6D87"/>
    <w:rsid w:val="008D6E0B"/>
    <w:rsid w:val="008D7B79"/>
    <w:rsid w:val="008E0E15"/>
    <w:rsid w:val="008E1051"/>
    <w:rsid w:val="008E25BC"/>
    <w:rsid w:val="008E283B"/>
    <w:rsid w:val="008E426A"/>
    <w:rsid w:val="008E522E"/>
    <w:rsid w:val="008E54AE"/>
    <w:rsid w:val="008E588C"/>
    <w:rsid w:val="008E598C"/>
    <w:rsid w:val="008E5B9F"/>
    <w:rsid w:val="008E6201"/>
    <w:rsid w:val="008E625B"/>
    <w:rsid w:val="008E65D6"/>
    <w:rsid w:val="008E667D"/>
    <w:rsid w:val="008E7FBE"/>
    <w:rsid w:val="008F015C"/>
    <w:rsid w:val="008F0358"/>
    <w:rsid w:val="008F041C"/>
    <w:rsid w:val="008F10D8"/>
    <w:rsid w:val="008F1425"/>
    <w:rsid w:val="008F20FD"/>
    <w:rsid w:val="008F25C4"/>
    <w:rsid w:val="008F29F0"/>
    <w:rsid w:val="008F3062"/>
    <w:rsid w:val="008F312F"/>
    <w:rsid w:val="008F3A2D"/>
    <w:rsid w:val="008F3C98"/>
    <w:rsid w:val="008F46A2"/>
    <w:rsid w:val="008F5DC4"/>
    <w:rsid w:val="008F614B"/>
    <w:rsid w:val="008F6211"/>
    <w:rsid w:val="008F7369"/>
    <w:rsid w:val="008F7380"/>
    <w:rsid w:val="008F757B"/>
    <w:rsid w:val="008F7778"/>
    <w:rsid w:val="0090019C"/>
    <w:rsid w:val="00900A7F"/>
    <w:rsid w:val="00900AD5"/>
    <w:rsid w:val="009013E1"/>
    <w:rsid w:val="00901933"/>
    <w:rsid w:val="00901ECE"/>
    <w:rsid w:val="00902130"/>
    <w:rsid w:val="009022A7"/>
    <w:rsid w:val="00902595"/>
    <w:rsid w:val="00902728"/>
    <w:rsid w:val="009027FA"/>
    <w:rsid w:val="00902968"/>
    <w:rsid w:val="00902E50"/>
    <w:rsid w:val="00903A60"/>
    <w:rsid w:val="00903CBE"/>
    <w:rsid w:val="00904D3E"/>
    <w:rsid w:val="00905015"/>
    <w:rsid w:val="00905491"/>
    <w:rsid w:val="0090559F"/>
    <w:rsid w:val="009056CB"/>
    <w:rsid w:val="00905724"/>
    <w:rsid w:val="009061AA"/>
    <w:rsid w:val="009062FD"/>
    <w:rsid w:val="009067BB"/>
    <w:rsid w:val="009067D0"/>
    <w:rsid w:val="00906EC3"/>
    <w:rsid w:val="00906F92"/>
    <w:rsid w:val="0090722E"/>
    <w:rsid w:val="009076B7"/>
    <w:rsid w:val="009105FF"/>
    <w:rsid w:val="00910D58"/>
    <w:rsid w:val="009114C2"/>
    <w:rsid w:val="009118B5"/>
    <w:rsid w:val="00911E50"/>
    <w:rsid w:val="0091201B"/>
    <w:rsid w:val="00913592"/>
    <w:rsid w:val="00914034"/>
    <w:rsid w:val="00914218"/>
    <w:rsid w:val="00914B48"/>
    <w:rsid w:val="00914BB9"/>
    <w:rsid w:val="00914E25"/>
    <w:rsid w:val="00915E54"/>
    <w:rsid w:val="00915FAF"/>
    <w:rsid w:val="009164D8"/>
    <w:rsid w:val="009164FB"/>
    <w:rsid w:val="00916773"/>
    <w:rsid w:val="009168B2"/>
    <w:rsid w:val="00916A13"/>
    <w:rsid w:val="00917303"/>
    <w:rsid w:val="00917774"/>
    <w:rsid w:val="009179A0"/>
    <w:rsid w:val="00917AA6"/>
    <w:rsid w:val="00920652"/>
    <w:rsid w:val="00920712"/>
    <w:rsid w:val="00921195"/>
    <w:rsid w:val="0092134F"/>
    <w:rsid w:val="0092148B"/>
    <w:rsid w:val="00921F4C"/>
    <w:rsid w:val="009221EE"/>
    <w:rsid w:val="009228F1"/>
    <w:rsid w:val="00922BEB"/>
    <w:rsid w:val="00923016"/>
    <w:rsid w:val="00923063"/>
    <w:rsid w:val="00923559"/>
    <w:rsid w:val="0092414E"/>
    <w:rsid w:val="00924B13"/>
    <w:rsid w:val="00924CC7"/>
    <w:rsid w:val="00925229"/>
    <w:rsid w:val="009255F3"/>
    <w:rsid w:val="00925CE2"/>
    <w:rsid w:val="00926B68"/>
    <w:rsid w:val="00926BE0"/>
    <w:rsid w:val="00926FDB"/>
    <w:rsid w:val="009271A9"/>
    <w:rsid w:val="0092742A"/>
    <w:rsid w:val="009275BD"/>
    <w:rsid w:val="0092794D"/>
    <w:rsid w:val="00927C45"/>
    <w:rsid w:val="00930903"/>
    <w:rsid w:val="00930A71"/>
    <w:rsid w:val="00930F94"/>
    <w:rsid w:val="00930FDA"/>
    <w:rsid w:val="00932B67"/>
    <w:rsid w:val="00932CC6"/>
    <w:rsid w:val="00934127"/>
    <w:rsid w:val="0093451D"/>
    <w:rsid w:val="00934DBF"/>
    <w:rsid w:val="009354EC"/>
    <w:rsid w:val="0093589B"/>
    <w:rsid w:val="00935A60"/>
    <w:rsid w:val="00936526"/>
    <w:rsid w:val="0093772A"/>
    <w:rsid w:val="00940D2E"/>
    <w:rsid w:val="00940F0F"/>
    <w:rsid w:val="009413E8"/>
    <w:rsid w:val="00941457"/>
    <w:rsid w:val="009414F6"/>
    <w:rsid w:val="009417A6"/>
    <w:rsid w:val="0094196E"/>
    <w:rsid w:val="00941C04"/>
    <w:rsid w:val="00942947"/>
    <w:rsid w:val="00943155"/>
    <w:rsid w:val="009437B8"/>
    <w:rsid w:val="00943885"/>
    <w:rsid w:val="00943ABC"/>
    <w:rsid w:val="00943C69"/>
    <w:rsid w:val="00943E2E"/>
    <w:rsid w:val="00943FD5"/>
    <w:rsid w:val="00944259"/>
    <w:rsid w:val="00944465"/>
    <w:rsid w:val="00944D76"/>
    <w:rsid w:val="009452F3"/>
    <w:rsid w:val="00945581"/>
    <w:rsid w:val="009455CA"/>
    <w:rsid w:val="00945841"/>
    <w:rsid w:val="00946770"/>
    <w:rsid w:val="00946AA6"/>
    <w:rsid w:val="009475BD"/>
    <w:rsid w:val="0094762C"/>
    <w:rsid w:val="009477C0"/>
    <w:rsid w:val="009505A7"/>
    <w:rsid w:val="00950FA2"/>
    <w:rsid w:val="00951482"/>
    <w:rsid w:val="0095198F"/>
    <w:rsid w:val="0095249A"/>
    <w:rsid w:val="00952CBE"/>
    <w:rsid w:val="0095325D"/>
    <w:rsid w:val="00953327"/>
    <w:rsid w:val="0095365C"/>
    <w:rsid w:val="00953FCA"/>
    <w:rsid w:val="00954C36"/>
    <w:rsid w:val="0095501E"/>
    <w:rsid w:val="009551B1"/>
    <w:rsid w:val="00955B95"/>
    <w:rsid w:val="00955F48"/>
    <w:rsid w:val="00957186"/>
    <w:rsid w:val="00957517"/>
    <w:rsid w:val="0095751A"/>
    <w:rsid w:val="0096028C"/>
    <w:rsid w:val="0096044F"/>
    <w:rsid w:val="009605E2"/>
    <w:rsid w:val="00960875"/>
    <w:rsid w:val="00961376"/>
    <w:rsid w:val="00961671"/>
    <w:rsid w:val="009618C2"/>
    <w:rsid w:val="00961F4F"/>
    <w:rsid w:val="00962050"/>
    <w:rsid w:val="00962486"/>
    <w:rsid w:val="00962E0D"/>
    <w:rsid w:val="00962E47"/>
    <w:rsid w:val="00963578"/>
    <w:rsid w:val="009645CA"/>
    <w:rsid w:val="009645CC"/>
    <w:rsid w:val="00964D93"/>
    <w:rsid w:val="00964F2C"/>
    <w:rsid w:val="009658A6"/>
    <w:rsid w:val="00965991"/>
    <w:rsid w:val="00966DDD"/>
    <w:rsid w:val="00966E0B"/>
    <w:rsid w:val="0096729B"/>
    <w:rsid w:val="00967E4B"/>
    <w:rsid w:val="00967FDD"/>
    <w:rsid w:val="009705E4"/>
    <w:rsid w:val="00970DBA"/>
    <w:rsid w:val="0097143D"/>
    <w:rsid w:val="00971AC0"/>
    <w:rsid w:val="00972542"/>
    <w:rsid w:val="009725CD"/>
    <w:rsid w:val="009732C1"/>
    <w:rsid w:val="00973C24"/>
    <w:rsid w:val="00973E3D"/>
    <w:rsid w:val="0097411D"/>
    <w:rsid w:val="00974290"/>
    <w:rsid w:val="0097469A"/>
    <w:rsid w:val="00974AC4"/>
    <w:rsid w:val="00974D80"/>
    <w:rsid w:val="00974D96"/>
    <w:rsid w:val="00975C20"/>
    <w:rsid w:val="00975E48"/>
    <w:rsid w:val="00975E67"/>
    <w:rsid w:val="00975FBA"/>
    <w:rsid w:val="00976B85"/>
    <w:rsid w:val="00976DCC"/>
    <w:rsid w:val="009777F9"/>
    <w:rsid w:val="00977EE2"/>
    <w:rsid w:val="00977EED"/>
    <w:rsid w:val="00977F7B"/>
    <w:rsid w:val="009803C0"/>
    <w:rsid w:val="009804B3"/>
    <w:rsid w:val="00982742"/>
    <w:rsid w:val="00983020"/>
    <w:rsid w:val="00983585"/>
    <w:rsid w:val="0098388C"/>
    <w:rsid w:val="0098548A"/>
    <w:rsid w:val="009854E4"/>
    <w:rsid w:val="009855E0"/>
    <w:rsid w:val="009856BE"/>
    <w:rsid w:val="00985B08"/>
    <w:rsid w:val="00986055"/>
    <w:rsid w:val="00986B77"/>
    <w:rsid w:val="00986F3D"/>
    <w:rsid w:val="00987068"/>
    <w:rsid w:val="00987813"/>
    <w:rsid w:val="0098794C"/>
    <w:rsid w:val="00987C40"/>
    <w:rsid w:val="00987C60"/>
    <w:rsid w:val="00987DE1"/>
    <w:rsid w:val="0099186E"/>
    <w:rsid w:val="00991945"/>
    <w:rsid w:val="00991AC5"/>
    <w:rsid w:val="00991E2C"/>
    <w:rsid w:val="00992201"/>
    <w:rsid w:val="0099295B"/>
    <w:rsid w:val="0099321A"/>
    <w:rsid w:val="00993A78"/>
    <w:rsid w:val="00993DFE"/>
    <w:rsid w:val="00994386"/>
    <w:rsid w:val="00995023"/>
    <w:rsid w:val="00995495"/>
    <w:rsid w:val="00995559"/>
    <w:rsid w:val="00995B31"/>
    <w:rsid w:val="00995DC8"/>
    <w:rsid w:val="00996568"/>
    <w:rsid w:val="009965B8"/>
    <w:rsid w:val="00996B6E"/>
    <w:rsid w:val="00996D25"/>
    <w:rsid w:val="009971AF"/>
    <w:rsid w:val="00997844"/>
    <w:rsid w:val="00997F1E"/>
    <w:rsid w:val="009A063C"/>
    <w:rsid w:val="009A0803"/>
    <w:rsid w:val="009A0E0F"/>
    <w:rsid w:val="009A0E58"/>
    <w:rsid w:val="009A0E5B"/>
    <w:rsid w:val="009A0FF2"/>
    <w:rsid w:val="009A1406"/>
    <w:rsid w:val="009A1411"/>
    <w:rsid w:val="009A168A"/>
    <w:rsid w:val="009A168C"/>
    <w:rsid w:val="009A1C3E"/>
    <w:rsid w:val="009A24AB"/>
    <w:rsid w:val="009A29EE"/>
    <w:rsid w:val="009A2A26"/>
    <w:rsid w:val="009A2ADA"/>
    <w:rsid w:val="009A2BC6"/>
    <w:rsid w:val="009A3718"/>
    <w:rsid w:val="009A3F76"/>
    <w:rsid w:val="009A50C3"/>
    <w:rsid w:val="009A54B0"/>
    <w:rsid w:val="009A5C44"/>
    <w:rsid w:val="009A5C97"/>
    <w:rsid w:val="009A630F"/>
    <w:rsid w:val="009A6C42"/>
    <w:rsid w:val="009A6CB4"/>
    <w:rsid w:val="009A7D9A"/>
    <w:rsid w:val="009B0BFD"/>
    <w:rsid w:val="009B278F"/>
    <w:rsid w:val="009B2B91"/>
    <w:rsid w:val="009B38B1"/>
    <w:rsid w:val="009B43DF"/>
    <w:rsid w:val="009B4503"/>
    <w:rsid w:val="009B4A71"/>
    <w:rsid w:val="009B5428"/>
    <w:rsid w:val="009B579A"/>
    <w:rsid w:val="009B59B7"/>
    <w:rsid w:val="009B5EE9"/>
    <w:rsid w:val="009B6AD3"/>
    <w:rsid w:val="009B6C03"/>
    <w:rsid w:val="009B7AAE"/>
    <w:rsid w:val="009B7E03"/>
    <w:rsid w:val="009C0947"/>
    <w:rsid w:val="009C0955"/>
    <w:rsid w:val="009C09DF"/>
    <w:rsid w:val="009C0E7B"/>
    <w:rsid w:val="009C1037"/>
    <w:rsid w:val="009C215E"/>
    <w:rsid w:val="009C22E4"/>
    <w:rsid w:val="009C2AC4"/>
    <w:rsid w:val="009C352F"/>
    <w:rsid w:val="009C3830"/>
    <w:rsid w:val="009C3F7F"/>
    <w:rsid w:val="009C4111"/>
    <w:rsid w:val="009C5326"/>
    <w:rsid w:val="009C5542"/>
    <w:rsid w:val="009C5919"/>
    <w:rsid w:val="009C5D0F"/>
    <w:rsid w:val="009C7001"/>
    <w:rsid w:val="009C7351"/>
    <w:rsid w:val="009C743B"/>
    <w:rsid w:val="009C74A0"/>
    <w:rsid w:val="009C7702"/>
    <w:rsid w:val="009C7B67"/>
    <w:rsid w:val="009C7EBC"/>
    <w:rsid w:val="009D072F"/>
    <w:rsid w:val="009D07E3"/>
    <w:rsid w:val="009D089C"/>
    <w:rsid w:val="009D0D2B"/>
    <w:rsid w:val="009D1E52"/>
    <w:rsid w:val="009D2D5F"/>
    <w:rsid w:val="009D2EAB"/>
    <w:rsid w:val="009D365D"/>
    <w:rsid w:val="009D3890"/>
    <w:rsid w:val="009D48C7"/>
    <w:rsid w:val="009D4F32"/>
    <w:rsid w:val="009D51DB"/>
    <w:rsid w:val="009D5457"/>
    <w:rsid w:val="009D572A"/>
    <w:rsid w:val="009D5B39"/>
    <w:rsid w:val="009D6988"/>
    <w:rsid w:val="009D6A2E"/>
    <w:rsid w:val="009D73C7"/>
    <w:rsid w:val="009D767B"/>
    <w:rsid w:val="009D7956"/>
    <w:rsid w:val="009D7C8F"/>
    <w:rsid w:val="009E009B"/>
    <w:rsid w:val="009E1035"/>
    <w:rsid w:val="009E1249"/>
    <w:rsid w:val="009E12B4"/>
    <w:rsid w:val="009E140E"/>
    <w:rsid w:val="009E1997"/>
    <w:rsid w:val="009E2B83"/>
    <w:rsid w:val="009E2D83"/>
    <w:rsid w:val="009E2E67"/>
    <w:rsid w:val="009E2F59"/>
    <w:rsid w:val="009E3263"/>
    <w:rsid w:val="009E32AE"/>
    <w:rsid w:val="009E353D"/>
    <w:rsid w:val="009E3630"/>
    <w:rsid w:val="009E37A0"/>
    <w:rsid w:val="009E3968"/>
    <w:rsid w:val="009E3B97"/>
    <w:rsid w:val="009E4301"/>
    <w:rsid w:val="009E4706"/>
    <w:rsid w:val="009E5432"/>
    <w:rsid w:val="009E5754"/>
    <w:rsid w:val="009E6699"/>
    <w:rsid w:val="009E687F"/>
    <w:rsid w:val="009E7053"/>
    <w:rsid w:val="009E7147"/>
    <w:rsid w:val="009F0158"/>
    <w:rsid w:val="009F02D7"/>
    <w:rsid w:val="009F067F"/>
    <w:rsid w:val="009F076A"/>
    <w:rsid w:val="009F0C1C"/>
    <w:rsid w:val="009F0F31"/>
    <w:rsid w:val="009F186C"/>
    <w:rsid w:val="009F1B56"/>
    <w:rsid w:val="009F233F"/>
    <w:rsid w:val="009F2E00"/>
    <w:rsid w:val="009F3DC3"/>
    <w:rsid w:val="009F3DF7"/>
    <w:rsid w:val="009F3FA3"/>
    <w:rsid w:val="009F46C5"/>
    <w:rsid w:val="009F4991"/>
    <w:rsid w:val="009F4B9E"/>
    <w:rsid w:val="009F5143"/>
    <w:rsid w:val="009F6190"/>
    <w:rsid w:val="009F7207"/>
    <w:rsid w:val="009F73F8"/>
    <w:rsid w:val="009F78B0"/>
    <w:rsid w:val="009F7AC1"/>
    <w:rsid w:val="009F7BD6"/>
    <w:rsid w:val="009F7CC1"/>
    <w:rsid w:val="009F7CFD"/>
    <w:rsid w:val="00A0061B"/>
    <w:rsid w:val="00A00AF4"/>
    <w:rsid w:val="00A00E9E"/>
    <w:rsid w:val="00A00EC2"/>
    <w:rsid w:val="00A012B5"/>
    <w:rsid w:val="00A014D7"/>
    <w:rsid w:val="00A0154B"/>
    <w:rsid w:val="00A0175A"/>
    <w:rsid w:val="00A01814"/>
    <w:rsid w:val="00A01C7E"/>
    <w:rsid w:val="00A01DC6"/>
    <w:rsid w:val="00A01DEA"/>
    <w:rsid w:val="00A01DF3"/>
    <w:rsid w:val="00A01FCC"/>
    <w:rsid w:val="00A02C58"/>
    <w:rsid w:val="00A02FDC"/>
    <w:rsid w:val="00A037A6"/>
    <w:rsid w:val="00A03B7B"/>
    <w:rsid w:val="00A040C7"/>
    <w:rsid w:val="00A04656"/>
    <w:rsid w:val="00A04B36"/>
    <w:rsid w:val="00A05227"/>
    <w:rsid w:val="00A054BC"/>
    <w:rsid w:val="00A05929"/>
    <w:rsid w:val="00A05D1B"/>
    <w:rsid w:val="00A06061"/>
    <w:rsid w:val="00A07704"/>
    <w:rsid w:val="00A07AC7"/>
    <w:rsid w:val="00A07F93"/>
    <w:rsid w:val="00A10DA4"/>
    <w:rsid w:val="00A110E1"/>
    <w:rsid w:val="00A1145A"/>
    <w:rsid w:val="00A11898"/>
    <w:rsid w:val="00A11C03"/>
    <w:rsid w:val="00A11F15"/>
    <w:rsid w:val="00A1312D"/>
    <w:rsid w:val="00A13A48"/>
    <w:rsid w:val="00A13AD8"/>
    <w:rsid w:val="00A13D5C"/>
    <w:rsid w:val="00A13F99"/>
    <w:rsid w:val="00A14382"/>
    <w:rsid w:val="00A14DEA"/>
    <w:rsid w:val="00A152E2"/>
    <w:rsid w:val="00A15367"/>
    <w:rsid w:val="00A153FC"/>
    <w:rsid w:val="00A15493"/>
    <w:rsid w:val="00A15630"/>
    <w:rsid w:val="00A15C5A"/>
    <w:rsid w:val="00A15D36"/>
    <w:rsid w:val="00A173E9"/>
    <w:rsid w:val="00A17548"/>
    <w:rsid w:val="00A178BF"/>
    <w:rsid w:val="00A17B74"/>
    <w:rsid w:val="00A201C7"/>
    <w:rsid w:val="00A203B3"/>
    <w:rsid w:val="00A203DC"/>
    <w:rsid w:val="00A20E96"/>
    <w:rsid w:val="00A20EA6"/>
    <w:rsid w:val="00A2113F"/>
    <w:rsid w:val="00A21574"/>
    <w:rsid w:val="00A21F74"/>
    <w:rsid w:val="00A22158"/>
    <w:rsid w:val="00A22E4B"/>
    <w:rsid w:val="00A23733"/>
    <w:rsid w:val="00A23E29"/>
    <w:rsid w:val="00A23F6E"/>
    <w:rsid w:val="00A240E5"/>
    <w:rsid w:val="00A24184"/>
    <w:rsid w:val="00A247CD"/>
    <w:rsid w:val="00A2485C"/>
    <w:rsid w:val="00A25041"/>
    <w:rsid w:val="00A25159"/>
    <w:rsid w:val="00A2534E"/>
    <w:rsid w:val="00A2541F"/>
    <w:rsid w:val="00A25BE3"/>
    <w:rsid w:val="00A25CF3"/>
    <w:rsid w:val="00A25E41"/>
    <w:rsid w:val="00A25F07"/>
    <w:rsid w:val="00A261D9"/>
    <w:rsid w:val="00A2657B"/>
    <w:rsid w:val="00A266F9"/>
    <w:rsid w:val="00A2782C"/>
    <w:rsid w:val="00A27A24"/>
    <w:rsid w:val="00A27A58"/>
    <w:rsid w:val="00A27B2E"/>
    <w:rsid w:val="00A305FF"/>
    <w:rsid w:val="00A308F3"/>
    <w:rsid w:val="00A30BD5"/>
    <w:rsid w:val="00A31135"/>
    <w:rsid w:val="00A313EA"/>
    <w:rsid w:val="00A32206"/>
    <w:rsid w:val="00A32AFF"/>
    <w:rsid w:val="00A33869"/>
    <w:rsid w:val="00A339AF"/>
    <w:rsid w:val="00A34025"/>
    <w:rsid w:val="00A34061"/>
    <w:rsid w:val="00A343E7"/>
    <w:rsid w:val="00A344A9"/>
    <w:rsid w:val="00A34630"/>
    <w:rsid w:val="00A3472E"/>
    <w:rsid w:val="00A3479A"/>
    <w:rsid w:val="00A349B1"/>
    <w:rsid w:val="00A35277"/>
    <w:rsid w:val="00A36800"/>
    <w:rsid w:val="00A3744C"/>
    <w:rsid w:val="00A37648"/>
    <w:rsid w:val="00A37688"/>
    <w:rsid w:val="00A377F8"/>
    <w:rsid w:val="00A37A54"/>
    <w:rsid w:val="00A37BF1"/>
    <w:rsid w:val="00A401D9"/>
    <w:rsid w:val="00A40A2A"/>
    <w:rsid w:val="00A41118"/>
    <w:rsid w:val="00A412CB"/>
    <w:rsid w:val="00A413BE"/>
    <w:rsid w:val="00A419C5"/>
    <w:rsid w:val="00A41B47"/>
    <w:rsid w:val="00A4203B"/>
    <w:rsid w:val="00A4208A"/>
    <w:rsid w:val="00A425F9"/>
    <w:rsid w:val="00A42623"/>
    <w:rsid w:val="00A43A8B"/>
    <w:rsid w:val="00A43DED"/>
    <w:rsid w:val="00A44136"/>
    <w:rsid w:val="00A444D1"/>
    <w:rsid w:val="00A44D19"/>
    <w:rsid w:val="00A44E7D"/>
    <w:rsid w:val="00A450EB"/>
    <w:rsid w:val="00A45909"/>
    <w:rsid w:val="00A46184"/>
    <w:rsid w:val="00A4628C"/>
    <w:rsid w:val="00A46DE1"/>
    <w:rsid w:val="00A47A94"/>
    <w:rsid w:val="00A47D6D"/>
    <w:rsid w:val="00A5030E"/>
    <w:rsid w:val="00A50422"/>
    <w:rsid w:val="00A50A71"/>
    <w:rsid w:val="00A510DC"/>
    <w:rsid w:val="00A519BB"/>
    <w:rsid w:val="00A51BE7"/>
    <w:rsid w:val="00A51CBD"/>
    <w:rsid w:val="00A51DE6"/>
    <w:rsid w:val="00A51FAF"/>
    <w:rsid w:val="00A52A10"/>
    <w:rsid w:val="00A53867"/>
    <w:rsid w:val="00A53EC4"/>
    <w:rsid w:val="00A54ADC"/>
    <w:rsid w:val="00A550AB"/>
    <w:rsid w:val="00A562D4"/>
    <w:rsid w:val="00A562E7"/>
    <w:rsid w:val="00A56412"/>
    <w:rsid w:val="00A56725"/>
    <w:rsid w:val="00A56BBA"/>
    <w:rsid w:val="00A60045"/>
    <w:rsid w:val="00A600AE"/>
    <w:rsid w:val="00A6018A"/>
    <w:rsid w:val="00A6068B"/>
    <w:rsid w:val="00A6079F"/>
    <w:rsid w:val="00A60B0F"/>
    <w:rsid w:val="00A60D29"/>
    <w:rsid w:val="00A60F99"/>
    <w:rsid w:val="00A6115F"/>
    <w:rsid w:val="00A61BDB"/>
    <w:rsid w:val="00A62694"/>
    <w:rsid w:val="00A627D2"/>
    <w:rsid w:val="00A632EB"/>
    <w:rsid w:val="00A63320"/>
    <w:rsid w:val="00A63329"/>
    <w:rsid w:val="00A64E0E"/>
    <w:rsid w:val="00A65426"/>
    <w:rsid w:val="00A659AC"/>
    <w:rsid w:val="00A663FC"/>
    <w:rsid w:val="00A66580"/>
    <w:rsid w:val="00A6688D"/>
    <w:rsid w:val="00A66A9F"/>
    <w:rsid w:val="00A66AAE"/>
    <w:rsid w:val="00A672E0"/>
    <w:rsid w:val="00A679F6"/>
    <w:rsid w:val="00A67A8B"/>
    <w:rsid w:val="00A67CFA"/>
    <w:rsid w:val="00A67E3C"/>
    <w:rsid w:val="00A70281"/>
    <w:rsid w:val="00A70CC3"/>
    <w:rsid w:val="00A70E92"/>
    <w:rsid w:val="00A70EBB"/>
    <w:rsid w:val="00A7162C"/>
    <w:rsid w:val="00A71A0C"/>
    <w:rsid w:val="00A71EF0"/>
    <w:rsid w:val="00A72049"/>
    <w:rsid w:val="00A72099"/>
    <w:rsid w:val="00A7216F"/>
    <w:rsid w:val="00A728FB"/>
    <w:rsid w:val="00A72ABC"/>
    <w:rsid w:val="00A72C67"/>
    <w:rsid w:val="00A73BC6"/>
    <w:rsid w:val="00A74063"/>
    <w:rsid w:val="00A74133"/>
    <w:rsid w:val="00A7441C"/>
    <w:rsid w:val="00A74A04"/>
    <w:rsid w:val="00A75593"/>
    <w:rsid w:val="00A75922"/>
    <w:rsid w:val="00A764C8"/>
    <w:rsid w:val="00A76B92"/>
    <w:rsid w:val="00A76BF4"/>
    <w:rsid w:val="00A76CEF"/>
    <w:rsid w:val="00A77040"/>
    <w:rsid w:val="00A7705B"/>
    <w:rsid w:val="00A775FB"/>
    <w:rsid w:val="00A77C6F"/>
    <w:rsid w:val="00A77F67"/>
    <w:rsid w:val="00A80300"/>
    <w:rsid w:val="00A8037E"/>
    <w:rsid w:val="00A80433"/>
    <w:rsid w:val="00A805EE"/>
    <w:rsid w:val="00A8076D"/>
    <w:rsid w:val="00A8094A"/>
    <w:rsid w:val="00A81242"/>
    <w:rsid w:val="00A81586"/>
    <w:rsid w:val="00A815DD"/>
    <w:rsid w:val="00A81645"/>
    <w:rsid w:val="00A82AB0"/>
    <w:rsid w:val="00A82C30"/>
    <w:rsid w:val="00A82FFF"/>
    <w:rsid w:val="00A83394"/>
    <w:rsid w:val="00A83650"/>
    <w:rsid w:val="00A83A2F"/>
    <w:rsid w:val="00A84096"/>
    <w:rsid w:val="00A846C1"/>
    <w:rsid w:val="00A84866"/>
    <w:rsid w:val="00A848F1"/>
    <w:rsid w:val="00A84EF3"/>
    <w:rsid w:val="00A85343"/>
    <w:rsid w:val="00A8591A"/>
    <w:rsid w:val="00A85EEE"/>
    <w:rsid w:val="00A864D4"/>
    <w:rsid w:val="00A8796A"/>
    <w:rsid w:val="00A87C80"/>
    <w:rsid w:val="00A90624"/>
    <w:rsid w:val="00A907B7"/>
    <w:rsid w:val="00A90BDA"/>
    <w:rsid w:val="00A90C8B"/>
    <w:rsid w:val="00A90DFD"/>
    <w:rsid w:val="00A91841"/>
    <w:rsid w:val="00A9192D"/>
    <w:rsid w:val="00A91AE9"/>
    <w:rsid w:val="00A91D86"/>
    <w:rsid w:val="00A92245"/>
    <w:rsid w:val="00A9252C"/>
    <w:rsid w:val="00A92B7A"/>
    <w:rsid w:val="00A92C39"/>
    <w:rsid w:val="00A93966"/>
    <w:rsid w:val="00A939A8"/>
    <w:rsid w:val="00A93ACE"/>
    <w:rsid w:val="00A93BCD"/>
    <w:rsid w:val="00A94CC1"/>
    <w:rsid w:val="00A95208"/>
    <w:rsid w:val="00A959FB"/>
    <w:rsid w:val="00A9621A"/>
    <w:rsid w:val="00A9650C"/>
    <w:rsid w:val="00A96FB3"/>
    <w:rsid w:val="00A97241"/>
    <w:rsid w:val="00A974C3"/>
    <w:rsid w:val="00A977B8"/>
    <w:rsid w:val="00A978E3"/>
    <w:rsid w:val="00AA087D"/>
    <w:rsid w:val="00AA0FD7"/>
    <w:rsid w:val="00AA126B"/>
    <w:rsid w:val="00AA198E"/>
    <w:rsid w:val="00AA2293"/>
    <w:rsid w:val="00AA287D"/>
    <w:rsid w:val="00AA3E61"/>
    <w:rsid w:val="00AA3F47"/>
    <w:rsid w:val="00AA3FC3"/>
    <w:rsid w:val="00AA43A2"/>
    <w:rsid w:val="00AA592B"/>
    <w:rsid w:val="00AA5A36"/>
    <w:rsid w:val="00AB041E"/>
    <w:rsid w:val="00AB06B6"/>
    <w:rsid w:val="00AB1064"/>
    <w:rsid w:val="00AB1741"/>
    <w:rsid w:val="00AB1766"/>
    <w:rsid w:val="00AB1B02"/>
    <w:rsid w:val="00AB1DE3"/>
    <w:rsid w:val="00AB23F0"/>
    <w:rsid w:val="00AB24CD"/>
    <w:rsid w:val="00AB2A61"/>
    <w:rsid w:val="00AB44C9"/>
    <w:rsid w:val="00AB464D"/>
    <w:rsid w:val="00AB4E11"/>
    <w:rsid w:val="00AB5218"/>
    <w:rsid w:val="00AB5E89"/>
    <w:rsid w:val="00AB5F89"/>
    <w:rsid w:val="00AB6105"/>
    <w:rsid w:val="00AB611B"/>
    <w:rsid w:val="00AB6790"/>
    <w:rsid w:val="00AB6AA4"/>
    <w:rsid w:val="00AB6ECA"/>
    <w:rsid w:val="00AB706F"/>
    <w:rsid w:val="00AB7299"/>
    <w:rsid w:val="00AB731E"/>
    <w:rsid w:val="00AC010E"/>
    <w:rsid w:val="00AC03CD"/>
    <w:rsid w:val="00AC05DA"/>
    <w:rsid w:val="00AC0D49"/>
    <w:rsid w:val="00AC1282"/>
    <w:rsid w:val="00AC14C6"/>
    <w:rsid w:val="00AC2AA0"/>
    <w:rsid w:val="00AC2B46"/>
    <w:rsid w:val="00AC3632"/>
    <w:rsid w:val="00AC43BD"/>
    <w:rsid w:val="00AC4754"/>
    <w:rsid w:val="00AC48ED"/>
    <w:rsid w:val="00AC4E8E"/>
    <w:rsid w:val="00AC5379"/>
    <w:rsid w:val="00AC5408"/>
    <w:rsid w:val="00AC60F6"/>
    <w:rsid w:val="00AC610F"/>
    <w:rsid w:val="00AC658C"/>
    <w:rsid w:val="00AC6A80"/>
    <w:rsid w:val="00AD000E"/>
    <w:rsid w:val="00AD1E36"/>
    <w:rsid w:val="00AD20B1"/>
    <w:rsid w:val="00AD2170"/>
    <w:rsid w:val="00AD2E7D"/>
    <w:rsid w:val="00AD3AB9"/>
    <w:rsid w:val="00AD43BF"/>
    <w:rsid w:val="00AD5585"/>
    <w:rsid w:val="00AD576F"/>
    <w:rsid w:val="00AD5B06"/>
    <w:rsid w:val="00AD605B"/>
    <w:rsid w:val="00AD73E9"/>
    <w:rsid w:val="00AD744A"/>
    <w:rsid w:val="00AD7D6B"/>
    <w:rsid w:val="00AE0EC8"/>
    <w:rsid w:val="00AE158B"/>
    <w:rsid w:val="00AE15F6"/>
    <w:rsid w:val="00AE1EF8"/>
    <w:rsid w:val="00AE2103"/>
    <w:rsid w:val="00AE2744"/>
    <w:rsid w:val="00AE2B59"/>
    <w:rsid w:val="00AE2FA3"/>
    <w:rsid w:val="00AE3068"/>
    <w:rsid w:val="00AE33F8"/>
    <w:rsid w:val="00AE37D2"/>
    <w:rsid w:val="00AE381D"/>
    <w:rsid w:val="00AE3B12"/>
    <w:rsid w:val="00AE50A0"/>
    <w:rsid w:val="00AE5231"/>
    <w:rsid w:val="00AE5FD4"/>
    <w:rsid w:val="00AE6B43"/>
    <w:rsid w:val="00AE7A67"/>
    <w:rsid w:val="00AF0236"/>
    <w:rsid w:val="00AF05D1"/>
    <w:rsid w:val="00AF093F"/>
    <w:rsid w:val="00AF0FDC"/>
    <w:rsid w:val="00AF11AF"/>
    <w:rsid w:val="00AF13B9"/>
    <w:rsid w:val="00AF1517"/>
    <w:rsid w:val="00AF175F"/>
    <w:rsid w:val="00AF1DCE"/>
    <w:rsid w:val="00AF1F52"/>
    <w:rsid w:val="00AF2358"/>
    <w:rsid w:val="00AF2C28"/>
    <w:rsid w:val="00AF2C7D"/>
    <w:rsid w:val="00AF2F58"/>
    <w:rsid w:val="00AF31D1"/>
    <w:rsid w:val="00AF34D4"/>
    <w:rsid w:val="00AF54B3"/>
    <w:rsid w:val="00AF58F2"/>
    <w:rsid w:val="00AF59A6"/>
    <w:rsid w:val="00AF5FD7"/>
    <w:rsid w:val="00AF72EF"/>
    <w:rsid w:val="00AF7922"/>
    <w:rsid w:val="00AF7FCC"/>
    <w:rsid w:val="00B0006E"/>
    <w:rsid w:val="00B0043F"/>
    <w:rsid w:val="00B004AB"/>
    <w:rsid w:val="00B00BFD"/>
    <w:rsid w:val="00B01651"/>
    <w:rsid w:val="00B019F3"/>
    <w:rsid w:val="00B01F35"/>
    <w:rsid w:val="00B02075"/>
    <w:rsid w:val="00B026DD"/>
    <w:rsid w:val="00B026FF"/>
    <w:rsid w:val="00B028CD"/>
    <w:rsid w:val="00B02AF7"/>
    <w:rsid w:val="00B02BD6"/>
    <w:rsid w:val="00B02F49"/>
    <w:rsid w:val="00B030C7"/>
    <w:rsid w:val="00B03EE7"/>
    <w:rsid w:val="00B042D9"/>
    <w:rsid w:val="00B04A88"/>
    <w:rsid w:val="00B04D60"/>
    <w:rsid w:val="00B05285"/>
    <w:rsid w:val="00B054B4"/>
    <w:rsid w:val="00B054E8"/>
    <w:rsid w:val="00B056E8"/>
    <w:rsid w:val="00B0699B"/>
    <w:rsid w:val="00B06A0D"/>
    <w:rsid w:val="00B10307"/>
    <w:rsid w:val="00B10442"/>
    <w:rsid w:val="00B10AC6"/>
    <w:rsid w:val="00B11626"/>
    <w:rsid w:val="00B11930"/>
    <w:rsid w:val="00B1198A"/>
    <w:rsid w:val="00B11AF6"/>
    <w:rsid w:val="00B11C47"/>
    <w:rsid w:val="00B1209E"/>
    <w:rsid w:val="00B12C88"/>
    <w:rsid w:val="00B1336B"/>
    <w:rsid w:val="00B135B6"/>
    <w:rsid w:val="00B13AA1"/>
    <w:rsid w:val="00B13C17"/>
    <w:rsid w:val="00B141E8"/>
    <w:rsid w:val="00B14422"/>
    <w:rsid w:val="00B14D67"/>
    <w:rsid w:val="00B15671"/>
    <w:rsid w:val="00B15748"/>
    <w:rsid w:val="00B15F0B"/>
    <w:rsid w:val="00B178D6"/>
    <w:rsid w:val="00B17B77"/>
    <w:rsid w:val="00B207AD"/>
    <w:rsid w:val="00B21098"/>
    <w:rsid w:val="00B21AB1"/>
    <w:rsid w:val="00B21ACD"/>
    <w:rsid w:val="00B21BD3"/>
    <w:rsid w:val="00B223CB"/>
    <w:rsid w:val="00B228C1"/>
    <w:rsid w:val="00B22D7A"/>
    <w:rsid w:val="00B2345C"/>
    <w:rsid w:val="00B23D01"/>
    <w:rsid w:val="00B23E9D"/>
    <w:rsid w:val="00B2410E"/>
    <w:rsid w:val="00B26795"/>
    <w:rsid w:val="00B26B67"/>
    <w:rsid w:val="00B26E72"/>
    <w:rsid w:val="00B27869"/>
    <w:rsid w:val="00B2787E"/>
    <w:rsid w:val="00B278B3"/>
    <w:rsid w:val="00B300E7"/>
    <w:rsid w:val="00B30514"/>
    <w:rsid w:val="00B30582"/>
    <w:rsid w:val="00B30BD2"/>
    <w:rsid w:val="00B30E23"/>
    <w:rsid w:val="00B30F63"/>
    <w:rsid w:val="00B31047"/>
    <w:rsid w:val="00B310EF"/>
    <w:rsid w:val="00B312E4"/>
    <w:rsid w:val="00B317F7"/>
    <w:rsid w:val="00B31AA9"/>
    <w:rsid w:val="00B321EA"/>
    <w:rsid w:val="00B322F4"/>
    <w:rsid w:val="00B326B0"/>
    <w:rsid w:val="00B326BC"/>
    <w:rsid w:val="00B32BFC"/>
    <w:rsid w:val="00B32CB0"/>
    <w:rsid w:val="00B33367"/>
    <w:rsid w:val="00B3354A"/>
    <w:rsid w:val="00B337CE"/>
    <w:rsid w:val="00B33916"/>
    <w:rsid w:val="00B33D4D"/>
    <w:rsid w:val="00B33D8C"/>
    <w:rsid w:val="00B33EA7"/>
    <w:rsid w:val="00B34514"/>
    <w:rsid w:val="00B3454D"/>
    <w:rsid w:val="00B34E2E"/>
    <w:rsid w:val="00B3530E"/>
    <w:rsid w:val="00B36014"/>
    <w:rsid w:val="00B3767D"/>
    <w:rsid w:val="00B3794D"/>
    <w:rsid w:val="00B37BAD"/>
    <w:rsid w:val="00B37E9B"/>
    <w:rsid w:val="00B37EE4"/>
    <w:rsid w:val="00B37F5A"/>
    <w:rsid w:val="00B40261"/>
    <w:rsid w:val="00B4049A"/>
    <w:rsid w:val="00B40BDF"/>
    <w:rsid w:val="00B420A6"/>
    <w:rsid w:val="00B42563"/>
    <w:rsid w:val="00B42BD5"/>
    <w:rsid w:val="00B439D9"/>
    <w:rsid w:val="00B43E0B"/>
    <w:rsid w:val="00B4466E"/>
    <w:rsid w:val="00B448D5"/>
    <w:rsid w:val="00B4515F"/>
    <w:rsid w:val="00B45EDE"/>
    <w:rsid w:val="00B4627D"/>
    <w:rsid w:val="00B4655A"/>
    <w:rsid w:val="00B4694F"/>
    <w:rsid w:val="00B46F01"/>
    <w:rsid w:val="00B477AD"/>
    <w:rsid w:val="00B500AA"/>
    <w:rsid w:val="00B508FB"/>
    <w:rsid w:val="00B50E44"/>
    <w:rsid w:val="00B51206"/>
    <w:rsid w:val="00B51293"/>
    <w:rsid w:val="00B521B7"/>
    <w:rsid w:val="00B5328D"/>
    <w:rsid w:val="00B535EE"/>
    <w:rsid w:val="00B55140"/>
    <w:rsid w:val="00B55CAC"/>
    <w:rsid w:val="00B55DED"/>
    <w:rsid w:val="00B56156"/>
    <w:rsid w:val="00B56406"/>
    <w:rsid w:val="00B567B8"/>
    <w:rsid w:val="00B56B84"/>
    <w:rsid w:val="00B57312"/>
    <w:rsid w:val="00B61B1A"/>
    <w:rsid w:val="00B628AB"/>
    <w:rsid w:val="00B630BF"/>
    <w:rsid w:val="00B63486"/>
    <w:rsid w:val="00B642A5"/>
    <w:rsid w:val="00B643D8"/>
    <w:rsid w:val="00B64E7B"/>
    <w:rsid w:val="00B6531A"/>
    <w:rsid w:val="00B6546E"/>
    <w:rsid w:val="00B6569C"/>
    <w:rsid w:val="00B66526"/>
    <w:rsid w:val="00B66652"/>
    <w:rsid w:val="00B66E26"/>
    <w:rsid w:val="00B66F1C"/>
    <w:rsid w:val="00B67462"/>
    <w:rsid w:val="00B67465"/>
    <w:rsid w:val="00B67916"/>
    <w:rsid w:val="00B67940"/>
    <w:rsid w:val="00B67BC4"/>
    <w:rsid w:val="00B67BC5"/>
    <w:rsid w:val="00B704C7"/>
    <w:rsid w:val="00B7057F"/>
    <w:rsid w:val="00B7133B"/>
    <w:rsid w:val="00B7151E"/>
    <w:rsid w:val="00B71ADB"/>
    <w:rsid w:val="00B71C2B"/>
    <w:rsid w:val="00B72566"/>
    <w:rsid w:val="00B72C43"/>
    <w:rsid w:val="00B72E56"/>
    <w:rsid w:val="00B72E95"/>
    <w:rsid w:val="00B72EFA"/>
    <w:rsid w:val="00B73224"/>
    <w:rsid w:val="00B732DD"/>
    <w:rsid w:val="00B73D4E"/>
    <w:rsid w:val="00B73E1C"/>
    <w:rsid w:val="00B74D4C"/>
    <w:rsid w:val="00B750D3"/>
    <w:rsid w:val="00B75762"/>
    <w:rsid w:val="00B760A9"/>
    <w:rsid w:val="00B7642F"/>
    <w:rsid w:val="00B76E59"/>
    <w:rsid w:val="00B77219"/>
    <w:rsid w:val="00B80949"/>
    <w:rsid w:val="00B809EE"/>
    <w:rsid w:val="00B80A95"/>
    <w:rsid w:val="00B81454"/>
    <w:rsid w:val="00B8204D"/>
    <w:rsid w:val="00B821B2"/>
    <w:rsid w:val="00B82D49"/>
    <w:rsid w:val="00B83448"/>
    <w:rsid w:val="00B8357D"/>
    <w:rsid w:val="00B83595"/>
    <w:rsid w:val="00B83D14"/>
    <w:rsid w:val="00B83D67"/>
    <w:rsid w:val="00B8417B"/>
    <w:rsid w:val="00B843C5"/>
    <w:rsid w:val="00B84618"/>
    <w:rsid w:val="00B84F6E"/>
    <w:rsid w:val="00B854E5"/>
    <w:rsid w:val="00B854E7"/>
    <w:rsid w:val="00B85745"/>
    <w:rsid w:val="00B8645E"/>
    <w:rsid w:val="00B86481"/>
    <w:rsid w:val="00B8656F"/>
    <w:rsid w:val="00B86995"/>
    <w:rsid w:val="00B86A69"/>
    <w:rsid w:val="00B87129"/>
    <w:rsid w:val="00B87670"/>
    <w:rsid w:val="00B87900"/>
    <w:rsid w:val="00B87BCD"/>
    <w:rsid w:val="00B9007E"/>
    <w:rsid w:val="00B90505"/>
    <w:rsid w:val="00B905AA"/>
    <w:rsid w:val="00B905FB"/>
    <w:rsid w:val="00B90690"/>
    <w:rsid w:val="00B90708"/>
    <w:rsid w:val="00B90B7E"/>
    <w:rsid w:val="00B911A5"/>
    <w:rsid w:val="00B911C0"/>
    <w:rsid w:val="00B91203"/>
    <w:rsid w:val="00B91216"/>
    <w:rsid w:val="00B91803"/>
    <w:rsid w:val="00B919DE"/>
    <w:rsid w:val="00B92FF9"/>
    <w:rsid w:val="00B930C7"/>
    <w:rsid w:val="00B938F4"/>
    <w:rsid w:val="00B93C16"/>
    <w:rsid w:val="00B94542"/>
    <w:rsid w:val="00B94C6D"/>
    <w:rsid w:val="00B94E1F"/>
    <w:rsid w:val="00B94FD1"/>
    <w:rsid w:val="00B95191"/>
    <w:rsid w:val="00B957AA"/>
    <w:rsid w:val="00B95F7B"/>
    <w:rsid w:val="00B96335"/>
    <w:rsid w:val="00B9634A"/>
    <w:rsid w:val="00B96806"/>
    <w:rsid w:val="00B969A0"/>
    <w:rsid w:val="00B96B57"/>
    <w:rsid w:val="00B96BB6"/>
    <w:rsid w:val="00B97586"/>
    <w:rsid w:val="00B97868"/>
    <w:rsid w:val="00B97991"/>
    <w:rsid w:val="00B979AC"/>
    <w:rsid w:val="00B97F36"/>
    <w:rsid w:val="00BA09DA"/>
    <w:rsid w:val="00BA0C0A"/>
    <w:rsid w:val="00BA1157"/>
    <w:rsid w:val="00BA1588"/>
    <w:rsid w:val="00BA16D2"/>
    <w:rsid w:val="00BA2154"/>
    <w:rsid w:val="00BA2578"/>
    <w:rsid w:val="00BA2E1F"/>
    <w:rsid w:val="00BA38C6"/>
    <w:rsid w:val="00BA399C"/>
    <w:rsid w:val="00BA3EAE"/>
    <w:rsid w:val="00BA4521"/>
    <w:rsid w:val="00BA4667"/>
    <w:rsid w:val="00BA482A"/>
    <w:rsid w:val="00BA4FE3"/>
    <w:rsid w:val="00BA5102"/>
    <w:rsid w:val="00BA5581"/>
    <w:rsid w:val="00BA579D"/>
    <w:rsid w:val="00BA59CF"/>
    <w:rsid w:val="00BA6E16"/>
    <w:rsid w:val="00BA7074"/>
    <w:rsid w:val="00BA7C26"/>
    <w:rsid w:val="00BB009F"/>
    <w:rsid w:val="00BB0234"/>
    <w:rsid w:val="00BB06B4"/>
    <w:rsid w:val="00BB0855"/>
    <w:rsid w:val="00BB08CB"/>
    <w:rsid w:val="00BB0C08"/>
    <w:rsid w:val="00BB0DCE"/>
    <w:rsid w:val="00BB18B3"/>
    <w:rsid w:val="00BB1DE8"/>
    <w:rsid w:val="00BB22EA"/>
    <w:rsid w:val="00BB275A"/>
    <w:rsid w:val="00BB2B0C"/>
    <w:rsid w:val="00BB306B"/>
    <w:rsid w:val="00BB35C7"/>
    <w:rsid w:val="00BB3880"/>
    <w:rsid w:val="00BB44B4"/>
    <w:rsid w:val="00BB492E"/>
    <w:rsid w:val="00BB4DD3"/>
    <w:rsid w:val="00BB5279"/>
    <w:rsid w:val="00BB534A"/>
    <w:rsid w:val="00BB54A1"/>
    <w:rsid w:val="00BB6330"/>
    <w:rsid w:val="00BB70A8"/>
    <w:rsid w:val="00BB76B6"/>
    <w:rsid w:val="00BB7767"/>
    <w:rsid w:val="00BB77EA"/>
    <w:rsid w:val="00BB79EA"/>
    <w:rsid w:val="00BB7B93"/>
    <w:rsid w:val="00BB7C8B"/>
    <w:rsid w:val="00BB7EAD"/>
    <w:rsid w:val="00BC0180"/>
    <w:rsid w:val="00BC1806"/>
    <w:rsid w:val="00BC1952"/>
    <w:rsid w:val="00BC1C59"/>
    <w:rsid w:val="00BC254D"/>
    <w:rsid w:val="00BC265B"/>
    <w:rsid w:val="00BC2AEC"/>
    <w:rsid w:val="00BC305C"/>
    <w:rsid w:val="00BC30F1"/>
    <w:rsid w:val="00BC31A9"/>
    <w:rsid w:val="00BC34DA"/>
    <w:rsid w:val="00BC3B6F"/>
    <w:rsid w:val="00BC4529"/>
    <w:rsid w:val="00BC4816"/>
    <w:rsid w:val="00BC4BC8"/>
    <w:rsid w:val="00BC4DBA"/>
    <w:rsid w:val="00BC4E1B"/>
    <w:rsid w:val="00BC4F82"/>
    <w:rsid w:val="00BC5149"/>
    <w:rsid w:val="00BC51DF"/>
    <w:rsid w:val="00BC52EF"/>
    <w:rsid w:val="00BC55F7"/>
    <w:rsid w:val="00BC5B3B"/>
    <w:rsid w:val="00BC5C94"/>
    <w:rsid w:val="00BC5E5C"/>
    <w:rsid w:val="00BC60B9"/>
    <w:rsid w:val="00BC6518"/>
    <w:rsid w:val="00BC720F"/>
    <w:rsid w:val="00BC79D4"/>
    <w:rsid w:val="00BC7CF5"/>
    <w:rsid w:val="00BC7DB6"/>
    <w:rsid w:val="00BD055C"/>
    <w:rsid w:val="00BD06EC"/>
    <w:rsid w:val="00BD09B0"/>
    <w:rsid w:val="00BD0DC6"/>
    <w:rsid w:val="00BD0EE7"/>
    <w:rsid w:val="00BD118E"/>
    <w:rsid w:val="00BD1F8C"/>
    <w:rsid w:val="00BD2192"/>
    <w:rsid w:val="00BD3721"/>
    <w:rsid w:val="00BD441D"/>
    <w:rsid w:val="00BD450F"/>
    <w:rsid w:val="00BD460D"/>
    <w:rsid w:val="00BD48F0"/>
    <w:rsid w:val="00BD4D67"/>
    <w:rsid w:val="00BD52BA"/>
    <w:rsid w:val="00BD5460"/>
    <w:rsid w:val="00BD5469"/>
    <w:rsid w:val="00BD5B3E"/>
    <w:rsid w:val="00BD5D28"/>
    <w:rsid w:val="00BD6731"/>
    <w:rsid w:val="00BD6AB4"/>
    <w:rsid w:val="00BD7488"/>
    <w:rsid w:val="00BD7A04"/>
    <w:rsid w:val="00BD7A28"/>
    <w:rsid w:val="00BE0351"/>
    <w:rsid w:val="00BE0BBB"/>
    <w:rsid w:val="00BE10D7"/>
    <w:rsid w:val="00BE1683"/>
    <w:rsid w:val="00BE1C35"/>
    <w:rsid w:val="00BE22C7"/>
    <w:rsid w:val="00BE24AB"/>
    <w:rsid w:val="00BE3131"/>
    <w:rsid w:val="00BE3897"/>
    <w:rsid w:val="00BE3EA4"/>
    <w:rsid w:val="00BE4641"/>
    <w:rsid w:val="00BE5336"/>
    <w:rsid w:val="00BE5724"/>
    <w:rsid w:val="00BE6116"/>
    <w:rsid w:val="00BE71BD"/>
    <w:rsid w:val="00BE7F02"/>
    <w:rsid w:val="00BF1217"/>
    <w:rsid w:val="00BF2469"/>
    <w:rsid w:val="00BF2B8A"/>
    <w:rsid w:val="00BF34C5"/>
    <w:rsid w:val="00BF35D6"/>
    <w:rsid w:val="00BF3875"/>
    <w:rsid w:val="00BF3AB0"/>
    <w:rsid w:val="00BF3E5D"/>
    <w:rsid w:val="00BF481C"/>
    <w:rsid w:val="00BF4842"/>
    <w:rsid w:val="00BF494F"/>
    <w:rsid w:val="00BF50E9"/>
    <w:rsid w:val="00BF630B"/>
    <w:rsid w:val="00BF6895"/>
    <w:rsid w:val="00BF68C4"/>
    <w:rsid w:val="00BF6AAA"/>
    <w:rsid w:val="00BF7206"/>
    <w:rsid w:val="00BF754E"/>
    <w:rsid w:val="00BF7AE9"/>
    <w:rsid w:val="00C000A1"/>
    <w:rsid w:val="00C011A2"/>
    <w:rsid w:val="00C01469"/>
    <w:rsid w:val="00C01884"/>
    <w:rsid w:val="00C01894"/>
    <w:rsid w:val="00C01BC6"/>
    <w:rsid w:val="00C020D3"/>
    <w:rsid w:val="00C02285"/>
    <w:rsid w:val="00C022A2"/>
    <w:rsid w:val="00C0277D"/>
    <w:rsid w:val="00C02C72"/>
    <w:rsid w:val="00C03419"/>
    <w:rsid w:val="00C03E95"/>
    <w:rsid w:val="00C045BE"/>
    <w:rsid w:val="00C046BA"/>
    <w:rsid w:val="00C0479A"/>
    <w:rsid w:val="00C0489C"/>
    <w:rsid w:val="00C05138"/>
    <w:rsid w:val="00C0556C"/>
    <w:rsid w:val="00C058CD"/>
    <w:rsid w:val="00C06157"/>
    <w:rsid w:val="00C0728E"/>
    <w:rsid w:val="00C1074A"/>
    <w:rsid w:val="00C10879"/>
    <w:rsid w:val="00C10BFE"/>
    <w:rsid w:val="00C1165B"/>
    <w:rsid w:val="00C12226"/>
    <w:rsid w:val="00C1231B"/>
    <w:rsid w:val="00C12D7F"/>
    <w:rsid w:val="00C1365E"/>
    <w:rsid w:val="00C136EC"/>
    <w:rsid w:val="00C14268"/>
    <w:rsid w:val="00C14410"/>
    <w:rsid w:val="00C144B3"/>
    <w:rsid w:val="00C14686"/>
    <w:rsid w:val="00C1486B"/>
    <w:rsid w:val="00C14C75"/>
    <w:rsid w:val="00C14DCF"/>
    <w:rsid w:val="00C14EEC"/>
    <w:rsid w:val="00C16D8E"/>
    <w:rsid w:val="00C17216"/>
    <w:rsid w:val="00C17A54"/>
    <w:rsid w:val="00C17C47"/>
    <w:rsid w:val="00C17CB8"/>
    <w:rsid w:val="00C17EF3"/>
    <w:rsid w:val="00C2062D"/>
    <w:rsid w:val="00C20701"/>
    <w:rsid w:val="00C2082A"/>
    <w:rsid w:val="00C209B0"/>
    <w:rsid w:val="00C20A3E"/>
    <w:rsid w:val="00C20CB0"/>
    <w:rsid w:val="00C21079"/>
    <w:rsid w:val="00C21668"/>
    <w:rsid w:val="00C21814"/>
    <w:rsid w:val="00C21C25"/>
    <w:rsid w:val="00C22628"/>
    <w:rsid w:val="00C22A36"/>
    <w:rsid w:val="00C23231"/>
    <w:rsid w:val="00C23582"/>
    <w:rsid w:val="00C2386B"/>
    <w:rsid w:val="00C23D43"/>
    <w:rsid w:val="00C23EE0"/>
    <w:rsid w:val="00C2460E"/>
    <w:rsid w:val="00C24B0F"/>
    <w:rsid w:val="00C24EE8"/>
    <w:rsid w:val="00C24EF6"/>
    <w:rsid w:val="00C25299"/>
    <w:rsid w:val="00C25B21"/>
    <w:rsid w:val="00C26198"/>
    <w:rsid w:val="00C264A1"/>
    <w:rsid w:val="00C26E40"/>
    <w:rsid w:val="00C2761E"/>
    <w:rsid w:val="00C27921"/>
    <w:rsid w:val="00C27A10"/>
    <w:rsid w:val="00C306FF"/>
    <w:rsid w:val="00C3100F"/>
    <w:rsid w:val="00C31166"/>
    <w:rsid w:val="00C31618"/>
    <w:rsid w:val="00C317F7"/>
    <w:rsid w:val="00C31F6F"/>
    <w:rsid w:val="00C3210D"/>
    <w:rsid w:val="00C3254B"/>
    <w:rsid w:val="00C32BDC"/>
    <w:rsid w:val="00C32E1B"/>
    <w:rsid w:val="00C34488"/>
    <w:rsid w:val="00C34A3C"/>
    <w:rsid w:val="00C35668"/>
    <w:rsid w:val="00C35CE2"/>
    <w:rsid w:val="00C37457"/>
    <w:rsid w:val="00C40579"/>
    <w:rsid w:val="00C41305"/>
    <w:rsid w:val="00C41EA7"/>
    <w:rsid w:val="00C43308"/>
    <w:rsid w:val="00C437FA"/>
    <w:rsid w:val="00C4421A"/>
    <w:rsid w:val="00C44608"/>
    <w:rsid w:val="00C44858"/>
    <w:rsid w:val="00C44E1A"/>
    <w:rsid w:val="00C45451"/>
    <w:rsid w:val="00C454E1"/>
    <w:rsid w:val="00C45F39"/>
    <w:rsid w:val="00C46893"/>
    <w:rsid w:val="00C46ED0"/>
    <w:rsid w:val="00C47AA6"/>
    <w:rsid w:val="00C503CD"/>
    <w:rsid w:val="00C50578"/>
    <w:rsid w:val="00C50976"/>
    <w:rsid w:val="00C50AB2"/>
    <w:rsid w:val="00C50D0E"/>
    <w:rsid w:val="00C51CA4"/>
    <w:rsid w:val="00C51FDE"/>
    <w:rsid w:val="00C52423"/>
    <w:rsid w:val="00C52903"/>
    <w:rsid w:val="00C52AB7"/>
    <w:rsid w:val="00C53330"/>
    <w:rsid w:val="00C53939"/>
    <w:rsid w:val="00C53BE9"/>
    <w:rsid w:val="00C53D9C"/>
    <w:rsid w:val="00C53F14"/>
    <w:rsid w:val="00C54FF6"/>
    <w:rsid w:val="00C5528A"/>
    <w:rsid w:val="00C554B5"/>
    <w:rsid w:val="00C5581D"/>
    <w:rsid w:val="00C559B8"/>
    <w:rsid w:val="00C55EF3"/>
    <w:rsid w:val="00C5618D"/>
    <w:rsid w:val="00C56232"/>
    <w:rsid w:val="00C5677C"/>
    <w:rsid w:val="00C569CF"/>
    <w:rsid w:val="00C57057"/>
    <w:rsid w:val="00C572EB"/>
    <w:rsid w:val="00C576F3"/>
    <w:rsid w:val="00C57C56"/>
    <w:rsid w:val="00C60120"/>
    <w:rsid w:val="00C602AF"/>
    <w:rsid w:val="00C605B6"/>
    <w:rsid w:val="00C60CD7"/>
    <w:rsid w:val="00C6144D"/>
    <w:rsid w:val="00C617DB"/>
    <w:rsid w:val="00C6182F"/>
    <w:rsid w:val="00C61CBC"/>
    <w:rsid w:val="00C62256"/>
    <w:rsid w:val="00C629DB"/>
    <w:rsid w:val="00C6449D"/>
    <w:rsid w:val="00C64BB3"/>
    <w:rsid w:val="00C64F92"/>
    <w:rsid w:val="00C64FFA"/>
    <w:rsid w:val="00C653E9"/>
    <w:rsid w:val="00C654B3"/>
    <w:rsid w:val="00C657DE"/>
    <w:rsid w:val="00C65AF6"/>
    <w:rsid w:val="00C65FE8"/>
    <w:rsid w:val="00C660F6"/>
    <w:rsid w:val="00C670D0"/>
    <w:rsid w:val="00C705F0"/>
    <w:rsid w:val="00C70C61"/>
    <w:rsid w:val="00C70F2D"/>
    <w:rsid w:val="00C714A4"/>
    <w:rsid w:val="00C719C0"/>
    <w:rsid w:val="00C7235E"/>
    <w:rsid w:val="00C72862"/>
    <w:rsid w:val="00C72FB8"/>
    <w:rsid w:val="00C73A98"/>
    <w:rsid w:val="00C74050"/>
    <w:rsid w:val="00C74494"/>
    <w:rsid w:val="00C74B99"/>
    <w:rsid w:val="00C750E1"/>
    <w:rsid w:val="00C77229"/>
    <w:rsid w:val="00C77E34"/>
    <w:rsid w:val="00C80262"/>
    <w:rsid w:val="00C8060F"/>
    <w:rsid w:val="00C806E7"/>
    <w:rsid w:val="00C80A44"/>
    <w:rsid w:val="00C80FCE"/>
    <w:rsid w:val="00C81223"/>
    <w:rsid w:val="00C816D9"/>
    <w:rsid w:val="00C818D5"/>
    <w:rsid w:val="00C81E58"/>
    <w:rsid w:val="00C8217A"/>
    <w:rsid w:val="00C826F0"/>
    <w:rsid w:val="00C8392B"/>
    <w:rsid w:val="00C84857"/>
    <w:rsid w:val="00C84E3A"/>
    <w:rsid w:val="00C85202"/>
    <w:rsid w:val="00C8526F"/>
    <w:rsid w:val="00C85B5A"/>
    <w:rsid w:val="00C85E67"/>
    <w:rsid w:val="00C861FB"/>
    <w:rsid w:val="00C86981"/>
    <w:rsid w:val="00C869B6"/>
    <w:rsid w:val="00C870F1"/>
    <w:rsid w:val="00C87124"/>
    <w:rsid w:val="00C877B3"/>
    <w:rsid w:val="00C87F25"/>
    <w:rsid w:val="00C901A5"/>
    <w:rsid w:val="00C90311"/>
    <w:rsid w:val="00C90520"/>
    <w:rsid w:val="00C909D1"/>
    <w:rsid w:val="00C90BF7"/>
    <w:rsid w:val="00C9143A"/>
    <w:rsid w:val="00C91D28"/>
    <w:rsid w:val="00C91F23"/>
    <w:rsid w:val="00C921B0"/>
    <w:rsid w:val="00C930D6"/>
    <w:rsid w:val="00C934C8"/>
    <w:rsid w:val="00C93A27"/>
    <w:rsid w:val="00C93FD0"/>
    <w:rsid w:val="00C951C0"/>
    <w:rsid w:val="00C9563E"/>
    <w:rsid w:val="00C957A7"/>
    <w:rsid w:val="00C95801"/>
    <w:rsid w:val="00C9580E"/>
    <w:rsid w:val="00C96787"/>
    <w:rsid w:val="00C9684D"/>
    <w:rsid w:val="00C96BB5"/>
    <w:rsid w:val="00C96E6B"/>
    <w:rsid w:val="00C9707F"/>
    <w:rsid w:val="00C9724F"/>
    <w:rsid w:val="00C97712"/>
    <w:rsid w:val="00C97D8D"/>
    <w:rsid w:val="00CA0920"/>
    <w:rsid w:val="00CA0921"/>
    <w:rsid w:val="00CA0D11"/>
    <w:rsid w:val="00CA0F1E"/>
    <w:rsid w:val="00CA1393"/>
    <w:rsid w:val="00CA1959"/>
    <w:rsid w:val="00CA1FB2"/>
    <w:rsid w:val="00CA2722"/>
    <w:rsid w:val="00CA2B83"/>
    <w:rsid w:val="00CA32B6"/>
    <w:rsid w:val="00CA3A7A"/>
    <w:rsid w:val="00CA3B0F"/>
    <w:rsid w:val="00CA4145"/>
    <w:rsid w:val="00CA4779"/>
    <w:rsid w:val="00CA4CED"/>
    <w:rsid w:val="00CA4D08"/>
    <w:rsid w:val="00CA5C5A"/>
    <w:rsid w:val="00CA6258"/>
    <w:rsid w:val="00CA62AA"/>
    <w:rsid w:val="00CA6319"/>
    <w:rsid w:val="00CA71BF"/>
    <w:rsid w:val="00CA78EB"/>
    <w:rsid w:val="00CB037C"/>
    <w:rsid w:val="00CB0531"/>
    <w:rsid w:val="00CB060C"/>
    <w:rsid w:val="00CB076B"/>
    <w:rsid w:val="00CB0797"/>
    <w:rsid w:val="00CB0CFF"/>
    <w:rsid w:val="00CB2542"/>
    <w:rsid w:val="00CB2885"/>
    <w:rsid w:val="00CB296F"/>
    <w:rsid w:val="00CB2B89"/>
    <w:rsid w:val="00CB2F09"/>
    <w:rsid w:val="00CB33BB"/>
    <w:rsid w:val="00CB3EF4"/>
    <w:rsid w:val="00CB4106"/>
    <w:rsid w:val="00CB4B26"/>
    <w:rsid w:val="00CB529F"/>
    <w:rsid w:val="00CB5CFD"/>
    <w:rsid w:val="00CB5DCC"/>
    <w:rsid w:val="00CB611D"/>
    <w:rsid w:val="00CB671B"/>
    <w:rsid w:val="00CB6FEC"/>
    <w:rsid w:val="00CC05AF"/>
    <w:rsid w:val="00CC05C9"/>
    <w:rsid w:val="00CC0A05"/>
    <w:rsid w:val="00CC0B5A"/>
    <w:rsid w:val="00CC0BBC"/>
    <w:rsid w:val="00CC11FF"/>
    <w:rsid w:val="00CC136B"/>
    <w:rsid w:val="00CC157C"/>
    <w:rsid w:val="00CC189F"/>
    <w:rsid w:val="00CC1BD9"/>
    <w:rsid w:val="00CC352B"/>
    <w:rsid w:val="00CC36CC"/>
    <w:rsid w:val="00CC3799"/>
    <w:rsid w:val="00CC3A8C"/>
    <w:rsid w:val="00CC452A"/>
    <w:rsid w:val="00CC481F"/>
    <w:rsid w:val="00CC48B3"/>
    <w:rsid w:val="00CC4971"/>
    <w:rsid w:val="00CC50F3"/>
    <w:rsid w:val="00CC52EA"/>
    <w:rsid w:val="00CC5627"/>
    <w:rsid w:val="00CC571B"/>
    <w:rsid w:val="00CC58A1"/>
    <w:rsid w:val="00CC600C"/>
    <w:rsid w:val="00CC67B1"/>
    <w:rsid w:val="00CC7544"/>
    <w:rsid w:val="00CC7E58"/>
    <w:rsid w:val="00CD10B9"/>
    <w:rsid w:val="00CD143E"/>
    <w:rsid w:val="00CD14DD"/>
    <w:rsid w:val="00CD1B07"/>
    <w:rsid w:val="00CD24EC"/>
    <w:rsid w:val="00CD308C"/>
    <w:rsid w:val="00CD31E9"/>
    <w:rsid w:val="00CD3950"/>
    <w:rsid w:val="00CD3BC8"/>
    <w:rsid w:val="00CD3ECD"/>
    <w:rsid w:val="00CD3F3E"/>
    <w:rsid w:val="00CD4632"/>
    <w:rsid w:val="00CD4999"/>
    <w:rsid w:val="00CD49F0"/>
    <w:rsid w:val="00CD4AD1"/>
    <w:rsid w:val="00CD4E15"/>
    <w:rsid w:val="00CD4E9B"/>
    <w:rsid w:val="00CD5682"/>
    <w:rsid w:val="00CD56E9"/>
    <w:rsid w:val="00CD613F"/>
    <w:rsid w:val="00CD6959"/>
    <w:rsid w:val="00CD6A64"/>
    <w:rsid w:val="00CD6FA9"/>
    <w:rsid w:val="00CD7362"/>
    <w:rsid w:val="00CE04AE"/>
    <w:rsid w:val="00CE0A20"/>
    <w:rsid w:val="00CE1656"/>
    <w:rsid w:val="00CE19D8"/>
    <w:rsid w:val="00CE1DFF"/>
    <w:rsid w:val="00CE221F"/>
    <w:rsid w:val="00CE2311"/>
    <w:rsid w:val="00CE289A"/>
    <w:rsid w:val="00CE2BCF"/>
    <w:rsid w:val="00CE2E8A"/>
    <w:rsid w:val="00CE3AFD"/>
    <w:rsid w:val="00CE43BA"/>
    <w:rsid w:val="00CE4492"/>
    <w:rsid w:val="00CE47A2"/>
    <w:rsid w:val="00CE4D17"/>
    <w:rsid w:val="00CE4FA6"/>
    <w:rsid w:val="00CE5714"/>
    <w:rsid w:val="00CE5849"/>
    <w:rsid w:val="00CE59E3"/>
    <w:rsid w:val="00CE5C9F"/>
    <w:rsid w:val="00CE5EAF"/>
    <w:rsid w:val="00CE60DB"/>
    <w:rsid w:val="00CE68EB"/>
    <w:rsid w:val="00CE6B16"/>
    <w:rsid w:val="00CE6F4B"/>
    <w:rsid w:val="00CE72D8"/>
    <w:rsid w:val="00CE756F"/>
    <w:rsid w:val="00CE75F0"/>
    <w:rsid w:val="00CE7E3D"/>
    <w:rsid w:val="00CE7FD7"/>
    <w:rsid w:val="00CF0106"/>
    <w:rsid w:val="00CF0573"/>
    <w:rsid w:val="00CF0E4A"/>
    <w:rsid w:val="00CF155C"/>
    <w:rsid w:val="00CF1573"/>
    <w:rsid w:val="00CF1901"/>
    <w:rsid w:val="00CF1AA3"/>
    <w:rsid w:val="00CF2E51"/>
    <w:rsid w:val="00CF2FEF"/>
    <w:rsid w:val="00CF4023"/>
    <w:rsid w:val="00CF46B8"/>
    <w:rsid w:val="00CF46DD"/>
    <w:rsid w:val="00CF4FBE"/>
    <w:rsid w:val="00CF57B7"/>
    <w:rsid w:val="00CF5F29"/>
    <w:rsid w:val="00CF69E2"/>
    <w:rsid w:val="00CF6AA6"/>
    <w:rsid w:val="00CF6AAA"/>
    <w:rsid w:val="00CF6BB8"/>
    <w:rsid w:val="00CF6C95"/>
    <w:rsid w:val="00CF730E"/>
    <w:rsid w:val="00CF744C"/>
    <w:rsid w:val="00CF7B7F"/>
    <w:rsid w:val="00CF7BEA"/>
    <w:rsid w:val="00D00683"/>
    <w:rsid w:val="00D00C4C"/>
    <w:rsid w:val="00D01F59"/>
    <w:rsid w:val="00D02450"/>
    <w:rsid w:val="00D02547"/>
    <w:rsid w:val="00D0254D"/>
    <w:rsid w:val="00D02621"/>
    <w:rsid w:val="00D02B06"/>
    <w:rsid w:val="00D0304F"/>
    <w:rsid w:val="00D03C0A"/>
    <w:rsid w:val="00D04097"/>
    <w:rsid w:val="00D0411E"/>
    <w:rsid w:val="00D04471"/>
    <w:rsid w:val="00D04C1E"/>
    <w:rsid w:val="00D04DE9"/>
    <w:rsid w:val="00D053BC"/>
    <w:rsid w:val="00D05494"/>
    <w:rsid w:val="00D05AAD"/>
    <w:rsid w:val="00D05E42"/>
    <w:rsid w:val="00D0611E"/>
    <w:rsid w:val="00D063FA"/>
    <w:rsid w:val="00D065B5"/>
    <w:rsid w:val="00D06652"/>
    <w:rsid w:val="00D0698C"/>
    <w:rsid w:val="00D06D2A"/>
    <w:rsid w:val="00D07B7B"/>
    <w:rsid w:val="00D10230"/>
    <w:rsid w:val="00D103BD"/>
    <w:rsid w:val="00D10857"/>
    <w:rsid w:val="00D10B58"/>
    <w:rsid w:val="00D10D83"/>
    <w:rsid w:val="00D10DD5"/>
    <w:rsid w:val="00D1259D"/>
    <w:rsid w:val="00D1294C"/>
    <w:rsid w:val="00D12BF1"/>
    <w:rsid w:val="00D12F02"/>
    <w:rsid w:val="00D12FA0"/>
    <w:rsid w:val="00D13A83"/>
    <w:rsid w:val="00D13B9F"/>
    <w:rsid w:val="00D14824"/>
    <w:rsid w:val="00D14BFF"/>
    <w:rsid w:val="00D14D1F"/>
    <w:rsid w:val="00D14E8D"/>
    <w:rsid w:val="00D156EB"/>
    <w:rsid w:val="00D15D6F"/>
    <w:rsid w:val="00D15EA1"/>
    <w:rsid w:val="00D16454"/>
    <w:rsid w:val="00D16F58"/>
    <w:rsid w:val="00D16FCF"/>
    <w:rsid w:val="00D1741B"/>
    <w:rsid w:val="00D17FE8"/>
    <w:rsid w:val="00D201FB"/>
    <w:rsid w:val="00D2081A"/>
    <w:rsid w:val="00D20AD1"/>
    <w:rsid w:val="00D21B82"/>
    <w:rsid w:val="00D21F58"/>
    <w:rsid w:val="00D224BC"/>
    <w:rsid w:val="00D22CD9"/>
    <w:rsid w:val="00D23751"/>
    <w:rsid w:val="00D239EF"/>
    <w:rsid w:val="00D24121"/>
    <w:rsid w:val="00D24831"/>
    <w:rsid w:val="00D24833"/>
    <w:rsid w:val="00D2484A"/>
    <w:rsid w:val="00D252CF"/>
    <w:rsid w:val="00D25CEA"/>
    <w:rsid w:val="00D25D2A"/>
    <w:rsid w:val="00D25E02"/>
    <w:rsid w:val="00D2643F"/>
    <w:rsid w:val="00D264FA"/>
    <w:rsid w:val="00D265CC"/>
    <w:rsid w:val="00D2664E"/>
    <w:rsid w:val="00D2667F"/>
    <w:rsid w:val="00D266B6"/>
    <w:rsid w:val="00D26B65"/>
    <w:rsid w:val="00D272FF"/>
    <w:rsid w:val="00D2757C"/>
    <w:rsid w:val="00D275BC"/>
    <w:rsid w:val="00D27780"/>
    <w:rsid w:val="00D27C4D"/>
    <w:rsid w:val="00D27C51"/>
    <w:rsid w:val="00D30ACB"/>
    <w:rsid w:val="00D312C2"/>
    <w:rsid w:val="00D316EB"/>
    <w:rsid w:val="00D31EFE"/>
    <w:rsid w:val="00D32065"/>
    <w:rsid w:val="00D3212C"/>
    <w:rsid w:val="00D3280B"/>
    <w:rsid w:val="00D33095"/>
    <w:rsid w:val="00D33729"/>
    <w:rsid w:val="00D33749"/>
    <w:rsid w:val="00D33D58"/>
    <w:rsid w:val="00D341FB"/>
    <w:rsid w:val="00D347B9"/>
    <w:rsid w:val="00D3552E"/>
    <w:rsid w:val="00D355A8"/>
    <w:rsid w:val="00D35F63"/>
    <w:rsid w:val="00D360F2"/>
    <w:rsid w:val="00D363F4"/>
    <w:rsid w:val="00D364D3"/>
    <w:rsid w:val="00D37AB9"/>
    <w:rsid w:val="00D405AC"/>
    <w:rsid w:val="00D40907"/>
    <w:rsid w:val="00D40E44"/>
    <w:rsid w:val="00D421AB"/>
    <w:rsid w:val="00D428B4"/>
    <w:rsid w:val="00D428EA"/>
    <w:rsid w:val="00D42B77"/>
    <w:rsid w:val="00D42CB4"/>
    <w:rsid w:val="00D42F5F"/>
    <w:rsid w:val="00D430CC"/>
    <w:rsid w:val="00D44179"/>
    <w:rsid w:val="00D44644"/>
    <w:rsid w:val="00D4481B"/>
    <w:rsid w:val="00D44A78"/>
    <w:rsid w:val="00D44EF1"/>
    <w:rsid w:val="00D45C6C"/>
    <w:rsid w:val="00D46AD7"/>
    <w:rsid w:val="00D47821"/>
    <w:rsid w:val="00D47E80"/>
    <w:rsid w:val="00D50205"/>
    <w:rsid w:val="00D5024D"/>
    <w:rsid w:val="00D51178"/>
    <w:rsid w:val="00D513F2"/>
    <w:rsid w:val="00D515CD"/>
    <w:rsid w:val="00D528A0"/>
    <w:rsid w:val="00D52E39"/>
    <w:rsid w:val="00D53391"/>
    <w:rsid w:val="00D536E9"/>
    <w:rsid w:val="00D53C73"/>
    <w:rsid w:val="00D54574"/>
    <w:rsid w:val="00D54EE8"/>
    <w:rsid w:val="00D55948"/>
    <w:rsid w:val="00D55B25"/>
    <w:rsid w:val="00D57156"/>
    <w:rsid w:val="00D57575"/>
    <w:rsid w:val="00D578E1"/>
    <w:rsid w:val="00D57C25"/>
    <w:rsid w:val="00D60878"/>
    <w:rsid w:val="00D60D22"/>
    <w:rsid w:val="00D60F5F"/>
    <w:rsid w:val="00D60F79"/>
    <w:rsid w:val="00D6179A"/>
    <w:rsid w:val="00D6216E"/>
    <w:rsid w:val="00D62927"/>
    <w:rsid w:val="00D62938"/>
    <w:rsid w:val="00D62AB0"/>
    <w:rsid w:val="00D62AF1"/>
    <w:rsid w:val="00D62D4D"/>
    <w:rsid w:val="00D630DE"/>
    <w:rsid w:val="00D63934"/>
    <w:rsid w:val="00D63C14"/>
    <w:rsid w:val="00D63D0A"/>
    <w:rsid w:val="00D643DD"/>
    <w:rsid w:val="00D654C7"/>
    <w:rsid w:val="00D65B1C"/>
    <w:rsid w:val="00D65C22"/>
    <w:rsid w:val="00D66806"/>
    <w:rsid w:val="00D669BF"/>
    <w:rsid w:val="00D66EA9"/>
    <w:rsid w:val="00D673B2"/>
    <w:rsid w:val="00D678DF"/>
    <w:rsid w:val="00D67E2B"/>
    <w:rsid w:val="00D67F66"/>
    <w:rsid w:val="00D70C08"/>
    <w:rsid w:val="00D70F44"/>
    <w:rsid w:val="00D71BA1"/>
    <w:rsid w:val="00D71C3D"/>
    <w:rsid w:val="00D71CBC"/>
    <w:rsid w:val="00D71E21"/>
    <w:rsid w:val="00D7223A"/>
    <w:rsid w:val="00D726D4"/>
    <w:rsid w:val="00D7276E"/>
    <w:rsid w:val="00D727EF"/>
    <w:rsid w:val="00D72B12"/>
    <w:rsid w:val="00D7315F"/>
    <w:rsid w:val="00D738FA"/>
    <w:rsid w:val="00D739C5"/>
    <w:rsid w:val="00D748CE"/>
    <w:rsid w:val="00D74AFA"/>
    <w:rsid w:val="00D74B33"/>
    <w:rsid w:val="00D750BA"/>
    <w:rsid w:val="00D75810"/>
    <w:rsid w:val="00D75BD4"/>
    <w:rsid w:val="00D75C87"/>
    <w:rsid w:val="00D761F2"/>
    <w:rsid w:val="00D770FE"/>
    <w:rsid w:val="00D7756A"/>
    <w:rsid w:val="00D77962"/>
    <w:rsid w:val="00D77A95"/>
    <w:rsid w:val="00D77B16"/>
    <w:rsid w:val="00D80589"/>
    <w:rsid w:val="00D807F3"/>
    <w:rsid w:val="00D8120A"/>
    <w:rsid w:val="00D81CC1"/>
    <w:rsid w:val="00D82051"/>
    <w:rsid w:val="00D822C3"/>
    <w:rsid w:val="00D8241E"/>
    <w:rsid w:val="00D82A6B"/>
    <w:rsid w:val="00D82DBE"/>
    <w:rsid w:val="00D82E57"/>
    <w:rsid w:val="00D833F9"/>
    <w:rsid w:val="00D838AF"/>
    <w:rsid w:val="00D846BA"/>
    <w:rsid w:val="00D856E9"/>
    <w:rsid w:val="00D85883"/>
    <w:rsid w:val="00D85CA4"/>
    <w:rsid w:val="00D86522"/>
    <w:rsid w:val="00D86730"/>
    <w:rsid w:val="00D87D8D"/>
    <w:rsid w:val="00D90193"/>
    <w:rsid w:val="00D9022C"/>
    <w:rsid w:val="00D9046B"/>
    <w:rsid w:val="00D90E5A"/>
    <w:rsid w:val="00D919E2"/>
    <w:rsid w:val="00D91B1E"/>
    <w:rsid w:val="00D91FF9"/>
    <w:rsid w:val="00D92103"/>
    <w:rsid w:val="00D92406"/>
    <w:rsid w:val="00D92BD3"/>
    <w:rsid w:val="00D934E3"/>
    <w:rsid w:val="00D9368E"/>
    <w:rsid w:val="00D93E6F"/>
    <w:rsid w:val="00D943A1"/>
    <w:rsid w:val="00D94423"/>
    <w:rsid w:val="00D9481A"/>
    <w:rsid w:val="00D94A97"/>
    <w:rsid w:val="00D95041"/>
    <w:rsid w:val="00D9506E"/>
    <w:rsid w:val="00D956CA"/>
    <w:rsid w:val="00D96173"/>
    <w:rsid w:val="00D96A8D"/>
    <w:rsid w:val="00D978D9"/>
    <w:rsid w:val="00D97DE1"/>
    <w:rsid w:val="00DA034D"/>
    <w:rsid w:val="00DA0697"/>
    <w:rsid w:val="00DA0734"/>
    <w:rsid w:val="00DA09E2"/>
    <w:rsid w:val="00DA0D4B"/>
    <w:rsid w:val="00DA0E43"/>
    <w:rsid w:val="00DA0F85"/>
    <w:rsid w:val="00DA11A6"/>
    <w:rsid w:val="00DA209C"/>
    <w:rsid w:val="00DA26C2"/>
    <w:rsid w:val="00DA2A32"/>
    <w:rsid w:val="00DA2EA7"/>
    <w:rsid w:val="00DA3A9C"/>
    <w:rsid w:val="00DA3DB2"/>
    <w:rsid w:val="00DA3E84"/>
    <w:rsid w:val="00DA45CD"/>
    <w:rsid w:val="00DA4998"/>
    <w:rsid w:val="00DA49C7"/>
    <w:rsid w:val="00DA4A86"/>
    <w:rsid w:val="00DA4D2B"/>
    <w:rsid w:val="00DA4DBD"/>
    <w:rsid w:val="00DA4DC8"/>
    <w:rsid w:val="00DA547A"/>
    <w:rsid w:val="00DA6460"/>
    <w:rsid w:val="00DA6710"/>
    <w:rsid w:val="00DA68A0"/>
    <w:rsid w:val="00DA6B47"/>
    <w:rsid w:val="00DA6CD3"/>
    <w:rsid w:val="00DA6E4F"/>
    <w:rsid w:val="00DB0334"/>
    <w:rsid w:val="00DB093F"/>
    <w:rsid w:val="00DB0A69"/>
    <w:rsid w:val="00DB0B6D"/>
    <w:rsid w:val="00DB14BE"/>
    <w:rsid w:val="00DB14F0"/>
    <w:rsid w:val="00DB1D31"/>
    <w:rsid w:val="00DB24E3"/>
    <w:rsid w:val="00DB32FD"/>
    <w:rsid w:val="00DB3397"/>
    <w:rsid w:val="00DB4322"/>
    <w:rsid w:val="00DB47CA"/>
    <w:rsid w:val="00DB4C21"/>
    <w:rsid w:val="00DB4EA8"/>
    <w:rsid w:val="00DB5902"/>
    <w:rsid w:val="00DB598E"/>
    <w:rsid w:val="00DB59BB"/>
    <w:rsid w:val="00DB5CD3"/>
    <w:rsid w:val="00DB644B"/>
    <w:rsid w:val="00DB783C"/>
    <w:rsid w:val="00DB799A"/>
    <w:rsid w:val="00DC07C7"/>
    <w:rsid w:val="00DC0CBE"/>
    <w:rsid w:val="00DC0DC0"/>
    <w:rsid w:val="00DC0FBA"/>
    <w:rsid w:val="00DC106B"/>
    <w:rsid w:val="00DC1135"/>
    <w:rsid w:val="00DC12D1"/>
    <w:rsid w:val="00DC1C35"/>
    <w:rsid w:val="00DC1C43"/>
    <w:rsid w:val="00DC1DE5"/>
    <w:rsid w:val="00DC32E6"/>
    <w:rsid w:val="00DC3647"/>
    <w:rsid w:val="00DC37A6"/>
    <w:rsid w:val="00DC3DC5"/>
    <w:rsid w:val="00DC3EAA"/>
    <w:rsid w:val="00DC3F76"/>
    <w:rsid w:val="00DC43D9"/>
    <w:rsid w:val="00DC51B8"/>
    <w:rsid w:val="00DC5E5E"/>
    <w:rsid w:val="00DC65C9"/>
    <w:rsid w:val="00DC6BDD"/>
    <w:rsid w:val="00DC761E"/>
    <w:rsid w:val="00DC7636"/>
    <w:rsid w:val="00DC7725"/>
    <w:rsid w:val="00DD0132"/>
    <w:rsid w:val="00DD07EA"/>
    <w:rsid w:val="00DD1FD1"/>
    <w:rsid w:val="00DD20A2"/>
    <w:rsid w:val="00DD2455"/>
    <w:rsid w:val="00DD2BDC"/>
    <w:rsid w:val="00DD2D6C"/>
    <w:rsid w:val="00DD2F0D"/>
    <w:rsid w:val="00DD33C1"/>
    <w:rsid w:val="00DD433B"/>
    <w:rsid w:val="00DD465A"/>
    <w:rsid w:val="00DD4EAD"/>
    <w:rsid w:val="00DD4EC3"/>
    <w:rsid w:val="00DD64C1"/>
    <w:rsid w:val="00DD6B90"/>
    <w:rsid w:val="00DD6C64"/>
    <w:rsid w:val="00DD6CCA"/>
    <w:rsid w:val="00DD6F23"/>
    <w:rsid w:val="00DD7802"/>
    <w:rsid w:val="00DE0C03"/>
    <w:rsid w:val="00DE0DDA"/>
    <w:rsid w:val="00DE15D7"/>
    <w:rsid w:val="00DE19B8"/>
    <w:rsid w:val="00DE1C8D"/>
    <w:rsid w:val="00DE1E86"/>
    <w:rsid w:val="00DE2168"/>
    <w:rsid w:val="00DE3F77"/>
    <w:rsid w:val="00DE41C1"/>
    <w:rsid w:val="00DE41E7"/>
    <w:rsid w:val="00DE4EF5"/>
    <w:rsid w:val="00DE4F9E"/>
    <w:rsid w:val="00DE65BD"/>
    <w:rsid w:val="00DE6A27"/>
    <w:rsid w:val="00DE6AFF"/>
    <w:rsid w:val="00DE6B5D"/>
    <w:rsid w:val="00DE6B8C"/>
    <w:rsid w:val="00DE75C9"/>
    <w:rsid w:val="00DF0263"/>
    <w:rsid w:val="00DF0693"/>
    <w:rsid w:val="00DF0B12"/>
    <w:rsid w:val="00DF100D"/>
    <w:rsid w:val="00DF108C"/>
    <w:rsid w:val="00DF19EF"/>
    <w:rsid w:val="00DF2568"/>
    <w:rsid w:val="00DF2955"/>
    <w:rsid w:val="00DF3365"/>
    <w:rsid w:val="00DF3518"/>
    <w:rsid w:val="00DF3732"/>
    <w:rsid w:val="00DF3CA2"/>
    <w:rsid w:val="00DF3CF1"/>
    <w:rsid w:val="00DF3ECE"/>
    <w:rsid w:val="00DF43F5"/>
    <w:rsid w:val="00DF467C"/>
    <w:rsid w:val="00DF4C6A"/>
    <w:rsid w:val="00DF57CE"/>
    <w:rsid w:val="00DF5B3D"/>
    <w:rsid w:val="00DF5B70"/>
    <w:rsid w:val="00DF5BB4"/>
    <w:rsid w:val="00DF5BBC"/>
    <w:rsid w:val="00DF6206"/>
    <w:rsid w:val="00DF6274"/>
    <w:rsid w:val="00DF6689"/>
    <w:rsid w:val="00DF6CA5"/>
    <w:rsid w:val="00DF6EAA"/>
    <w:rsid w:val="00DF724E"/>
    <w:rsid w:val="00DF72B7"/>
    <w:rsid w:val="00DF7B36"/>
    <w:rsid w:val="00E00703"/>
    <w:rsid w:val="00E007F3"/>
    <w:rsid w:val="00E00A99"/>
    <w:rsid w:val="00E00CF5"/>
    <w:rsid w:val="00E01559"/>
    <w:rsid w:val="00E0197E"/>
    <w:rsid w:val="00E01986"/>
    <w:rsid w:val="00E01C18"/>
    <w:rsid w:val="00E02109"/>
    <w:rsid w:val="00E0239B"/>
    <w:rsid w:val="00E023A2"/>
    <w:rsid w:val="00E024F6"/>
    <w:rsid w:val="00E02583"/>
    <w:rsid w:val="00E02D67"/>
    <w:rsid w:val="00E02EB6"/>
    <w:rsid w:val="00E03070"/>
    <w:rsid w:val="00E03D2E"/>
    <w:rsid w:val="00E03DE3"/>
    <w:rsid w:val="00E03F9C"/>
    <w:rsid w:val="00E042DC"/>
    <w:rsid w:val="00E045E1"/>
    <w:rsid w:val="00E04B6D"/>
    <w:rsid w:val="00E057CD"/>
    <w:rsid w:val="00E05946"/>
    <w:rsid w:val="00E05D8E"/>
    <w:rsid w:val="00E0602E"/>
    <w:rsid w:val="00E075E6"/>
    <w:rsid w:val="00E07DFD"/>
    <w:rsid w:val="00E1036B"/>
    <w:rsid w:val="00E1041A"/>
    <w:rsid w:val="00E10CE6"/>
    <w:rsid w:val="00E10D96"/>
    <w:rsid w:val="00E10DF9"/>
    <w:rsid w:val="00E10F43"/>
    <w:rsid w:val="00E11AFA"/>
    <w:rsid w:val="00E11C75"/>
    <w:rsid w:val="00E11F7C"/>
    <w:rsid w:val="00E12603"/>
    <w:rsid w:val="00E12D1A"/>
    <w:rsid w:val="00E12D98"/>
    <w:rsid w:val="00E12FEC"/>
    <w:rsid w:val="00E1376A"/>
    <w:rsid w:val="00E13CEE"/>
    <w:rsid w:val="00E13FBD"/>
    <w:rsid w:val="00E148DF"/>
    <w:rsid w:val="00E14EA3"/>
    <w:rsid w:val="00E150C6"/>
    <w:rsid w:val="00E153C6"/>
    <w:rsid w:val="00E1586D"/>
    <w:rsid w:val="00E1695C"/>
    <w:rsid w:val="00E16B22"/>
    <w:rsid w:val="00E17011"/>
    <w:rsid w:val="00E170FA"/>
    <w:rsid w:val="00E17131"/>
    <w:rsid w:val="00E1733E"/>
    <w:rsid w:val="00E17E61"/>
    <w:rsid w:val="00E20E13"/>
    <w:rsid w:val="00E20EA9"/>
    <w:rsid w:val="00E211FB"/>
    <w:rsid w:val="00E2127A"/>
    <w:rsid w:val="00E21624"/>
    <w:rsid w:val="00E216D3"/>
    <w:rsid w:val="00E22111"/>
    <w:rsid w:val="00E23857"/>
    <w:rsid w:val="00E23A67"/>
    <w:rsid w:val="00E23B3D"/>
    <w:rsid w:val="00E241A1"/>
    <w:rsid w:val="00E243EC"/>
    <w:rsid w:val="00E24977"/>
    <w:rsid w:val="00E24CEF"/>
    <w:rsid w:val="00E24CFD"/>
    <w:rsid w:val="00E24E95"/>
    <w:rsid w:val="00E25689"/>
    <w:rsid w:val="00E2603F"/>
    <w:rsid w:val="00E265CD"/>
    <w:rsid w:val="00E26A2C"/>
    <w:rsid w:val="00E26D37"/>
    <w:rsid w:val="00E278C7"/>
    <w:rsid w:val="00E30B2D"/>
    <w:rsid w:val="00E311A5"/>
    <w:rsid w:val="00E316F5"/>
    <w:rsid w:val="00E321DE"/>
    <w:rsid w:val="00E32783"/>
    <w:rsid w:val="00E3296F"/>
    <w:rsid w:val="00E3390A"/>
    <w:rsid w:val="00E33F9E"/>
    <w:rsid w:val="00E340D9"/>
    <w:rsid w:val="00E34BED"/>
    <w:rsid w:val="00E35DA0"/>
    <w:rsid w:val="00E369DE"/>
    <w:rsid w:val="00E36E26"/>
    <w:rsid w:val="00E3702E"/>
    <w:rsid w:val="00E371A3"/>
    <w:rsid w:val="00E37474"/>
    <w:rsid w:val="00E37AD0"/>
    <w:rsid w:val="00E37BF4"/>
    <w:rsid w:val="00E404A2"/>
    <w:rsid w:val="00E4060D"/>
    <w:rsid w:val="00E40C64"/>
    <w:rsid w:val="00E41231"/>
    <w:rsid w:val="00E41B18"/>
    <w:rsid w:val="00E41B6E"/>
    <w:rsid w:val="00E41B92"/>
    <w:rsid w:val="00E41D79"/>
    <w:rsid w:val="00E423C2"/>
    <w:rsid w:val="00E426F7"/>
    <w:rsid w:val="00E43EE5"/>
    <w:rsid w:val="00E44BDD"/>
    <w:rsid w:val="00E45204"/>
    <w:rsid w:val="00E464AF"/>
    <w:rsid w:val="00E46726"/>
    <w:rsid w:val="00E478C6"/>
    <w:rsid w:val="00E47F2C"/>
    <w:rsid w:val="00E50AB5"/>
    <w:rsid w:val="00E50EA1"/>
    <w:rsid w:val="00E510C2"/>
    <w:rsid w:val="00E5118B"/>
    <w:rsid w:val="00E512AF"/>
    <w:rsid w:val="00E515D9"/>
    <w:rsid w:val="00E517DC"/>
    <w:rsid w:val="00E5204E"/>
    <w:rsid w:val="00E53281"/>
    <w:rsid w:val="00E53CA6"/>
    <w:rsid w:val="00E545E9"/>
    <w:rsid w:val="00E54804"/>
    <w:rsid w:val="00E54991"/>
    <w:rsid w:val="00E54A06"/>
    <w:rsid w:val="00E54DF3"/>
    <w:rsid w:val="00E554EE"/>
    <w:rsid w:val="00E55822"/>
    <w:rsid w:val="00E55CA7"/>
    <w:rsid w:val="00E55FC4"/>
    <w:rsid w:val="00E56089"/>
    <w:rsid w:val="00E564DF"/>
    <w:rsid w:val="00E56CCD"/>
    <w:rsid w:val="00E57C44"/>
    <w:rsid w:val="00E57D91"/>
    <w:rsid w:val="00E60260"/>
    <w:rsid w:val="00E6045D"/>
    <w:rsid w:val="00E606C8"/>
    <w:rsid w:val="00E60BAD"/>
    <w:rsid w:val="00E60EF4"/>
    <w:rsid w:val="00E61728"/>
    <w:rsid w:val="00E61B6F"/>
    <w:rsid w:val="00E626A5"/>
    <w:rsid w:val="00E62724"/>
    <w:rsid w:val="00E62D44"/>
    <w:rsid w:val="00E63A97"/>
    <w:rsid w:val="00E63A9D"/>
    <w:rsid w:val="00E64504"/>
    <w:rsid w:val="00E6482C"/>
    <w:rsid w:val="00E64B9E"/>
    <w:rsid w:val="00E64CB8"/>
    <w:rsid w:val="00E65035"/>
    <w:rsid w:val="00E656CD"/>
    <w:rsid w:val="00E659D9"/>
    <w:rsid w:val="00E65A4E"/>
    <w:rsid w:val="00E66503"/>
    <w:rsid w:val="00E6686D"/>
    <w:rsid w:val="00E67647"/>
    <w:rsid w:val="00E67720"/>
    <w:rsid w:val="00E70485"/>
    <w:rsid w:val="00E707BF"/>
    <w:rsid w:val="00E70808"/>
    <w:rsid w:val="00E70C6C"/>
    <w:rsid w:val="00E70F6B"/>
    <w:rsid w:val="00E71116"/>
    <w:rsid w:val="00E720DD"/>
    <w:rsid w:val="00E72F2C"/>
    <w:rsid w:val="00E7308D"/>
    <w:rsid w:val="00E73394"/>
    <w:rsid w:val="00E7383D"/>
    <w:rsid w:val="00E73850"/>
    <w:rsid w:val="00E73ECF"/>
    <w:rsid w:val="00E745B2"/>
    <w:rsid w:val="00E74CCD"/>
    <w:rsid w:val="00E756CC"/>
    <w:rsid w:val="00E7585E"/>
    <w:rsid w:val="00E75E71"/>
    <w:rsid w:val="00E768B9"/>
    <w:rsid w:val="00E76A12"/>
    <w:rsid w:val="00E771F1"/>
    <w:rsid w:val="00E8044F"/>
    <w:rsid w:val="00E8074A"/>
    <w:rsid w:val="00E80754"/>
    <w:rsid w:val="00E807A1"/>
    <w:rsid w:val="00E80AC3"/>
    <w:rsid w:val="00E80AFC"/>
    <w:rsid w:val="00E80E11"/>
    <w:rsid w:val="00E810C2"/>
    <w:rsid w:val="00E81233"/>
    <w:rsid w:val="00E81728"/>
    <w:rsid w:val="00E82C21"/>
    <w:rsid w:val="00E8304C"/>
    <w:rsid w:val="00E837B2"/>
    <w:rsid w:val="00E83ACA"/>
    <w:rsid w:val="00E83B3E"/>
    <w:rsid w:val="00E83C64"/>
    <w:rsid w:val="00E83D49"/>
    <w:rsid w:val="00E83D87"/>
    <w:rsid w:val="00E84CDB"/>
    <w:rsid w:val="00E84DF6"/>
    <w:rsid w:val="00E85090"/>
    <w:rsid w:val="00E85BD2"/>
    <w:rsid w:val="00E867C3"/>
    <w:rsid w:val="00E86A3C"/>
    <w:rsid w:val="00E8734F"/>
    <w:rsid w:val="00E8739E"/>
    <w:rsid w:val="00E87757"/>
    <w:rsid w:val="00E87BB4"/>
    <w:rsid w:val="00E87DF7"/>
    <w:rsid w:val="00E90679"/>
    <w:rsid w:val="00E906FE"/>
    <w:rsid w:val="00E908C4"/>
    <w:rsid w:val="00E90A49"/>
    <w:rsid w:val="00E90E45"/>
    <w:rsid w:val="00E911ED"/>
    <w:rsid w:val="00E91D11"/>
    <w:rsid w:val="00E9261C"/>
    <w:rsid w:val="00E92B0F"/>
    <w:rsid w:val="00E93122"/>
    <w:rsid w:val="00E93B67"/>
    <w:rsid w:val="00E94EA6"/>
    <w:rsid w:val="00E95F70"/>
    <w:rsid w:val="00E9610F"/>
    <w:rsid w:val="00E9627F"/>
    <w:rsid w:val="00E96406"/>
    <w:rsid w:val="00E9668D"/>
    <w:rsid w:val="00E969EE"/>
    <w:rsid w:val="00E96E07"/>
    <w:rsid w:val="00E97290"/>
    <w:rsid w:val="00E97D35"/>
    <w:rsid w:val="00EA133A"/>
    <w:rsid w:val="00EA150A"/>
    <w:rsid w:val="00EA166E"/>
    <w:rsid w:val="00EA177D"/>
    <w:rsid w:val="00EA197B"/>
    <w:rsid w:val="00EA1F73"/>
    <w:rsid w:val="00EA20B8"/>
    <w:rsid w:val="00EA2152"/>
    <w:rsid w:val="00EA2A30"/>
    <w:rsid w:val="00EA2E8C"/>
    <w:rsid w:val="00EA2FFD"/>
    <w:rsid w:val="00EA3355"/>
    <w:rsid w:val="00EA3529"/>
    <w:rsid w:val="00EA354A"/>
    <w:rsid w:val="00EA3B8E"/>
    <w:rsid w:val="00EA3F8F"/>
    <w:rsid w:val="00EA4618"/>
    <w:rsid w:val="00EA4652"/>
    <w:rsid w:val="00EA5421"/>
    <w:rsid w:val="00EA5A0A"/>
    <w:rsid w:val="00EA6036"/>
    <w:rsid w:val="00EA61F8"/>
    <w:rsid w:val="00EA6202"/>
    <w:rsid w:val="00EA67A3"/>
    <w:rsid w:val="00EA68A6"/>
    <w:rsid w:val="00EA6944"/>
    <w:rsid w:val="00EA6C8D"/>
    <w:rsid w:val="00EA76C9"/>
    <w:rsid w:val="00EA79FB"/>
    <w:rsid w:val="00EB0029"/>
    <w:rsid w:val="00EB02CE"/>
    <w:rsid w:val="00EB1906"/>
    <w:rsid w:val="00EB1BE1"/>
    <w:rsid w:val="00EB1CB6"/>
    <w:rsid w:val="00EB23E7"/>
    <w:rsid w:val="00EB2BB1"/>
    <w:rsid w:val="00EB2D9A"/>
    <w:rsid w:val="00EB39B2"/>
    <w:rsid w:val="00EB3CF8"/>
    <w:rsid w:val="00EB3FC7"/>
    <w:rsid w:val="00EB4919"/>
    <w:rsid w:val="00EB4944"/>
    <w:rsid w:val="00EB4D93"/>
    <w:rsid w:val="00EB4DC9"/>
    <w:rsid w:val="00EB4F0E"/>
    <w:rsid w:val="00EB558E"/>
    <w:rsid w:val="00EB5ADD"/>
    <w:rsid w:val="00EB5D42"/>
    <w:rsid w:val="00EB6B99"/>
    <w:rsid w:val="00EB6E03"/>
    <w:rsid w:val="00EB7112"/>
    <w:rsid w:val="00EB7CFF"/>
    <w:rsid w:val="00EC02D2"/>
    <w:rsid w:val="00EC03B6"/>
    <w:rsid w:val="00EC07BF"/>
    <w:rsid w:val="00EC090F"/>
    <w:rsid w:val="00EC0AEB"/>
    <w:rsid w:val="00EC1DE9"/>
    <w:rsid w:val="00EC2EC4"/>
    <w:rsid w:val="00EC2FFB"/>
    <w:rsid w:val="00EC3559"/>
    <w:rsid w:val="00EC4002"/>
    <w:rsid w:val="00EC407A"/>
    <w:rsid w:val="00EC49E6"/>
    <w:rsid w:val="00EC5813"/>
    <w:rsid w:val="00EC6955"/>
    <w:rsid w:val="00EC6BD5"/>
    <w:rsid w:val="00EC6EA5"/>
    <w:rsid w:val="00EC7115"/>
    <w:rsid w:val="00EC73EC"/>
    <w:rsid w:val="00EC7AC9"/>
    <w:rsid w:val="00ED1049"/>
    <w:rsid w:val="00ED120D"/>
    <w:rsid w:val="00ED12B9"/>
    <w:rsid w:val="00ED2BCD"/>
    <w:rsid w:val="00ED30E5"/>
    <w:rsid w:val="00ED37C8"/>
    <w:rsid w:val="00ED3BC4"/>
    <w:rsid w:val="00ED4024"/>
    <w:rsid w:val="00ED4B82"/>
    <w:rsid w:val="00ED5153"/>
    <w:rsid w:val="00ED52C9"/>
    <w:rsid w:val="00ED54EB"/>
    <w:rsid w:val="00ED5825"/>
    <w:rsid w:val="00ED654D"/>
    <w:rsid w:val="00ED66BE"/>
    <w:rsid w:val="00ED6FE6"/>
    <w:rsid w:val="00ED7EF3"/>
    <w:rsid w:val="00EE0585"/>
    <w:rsid w:val="00EE05C9"/>
    <w:rsid w:val="00EE0A8F"/>
    <w:rsid w:val="00EE0F07"/>
    <w:rsid w:val="00EE17F6"/>
    <w:rsid w:val="00EE1AD7"/>
    <w:rsid w:val="00EE1C8E"/>
    <w:rsid w:val="00EE1E24"/>
    <w:rsid w:val="00EE21D1"/>
    <w:rsid w:val="00EE21E8"/>
    <w:rsid w:val="00EE27C3"/>
    <w:rsid w:val="00EE280D"/>
    <w:rsid w:val="00EE2E2C"/>
    <w:rsid w:val="00EE3083"/>
    <w:rsid w:val="00EE30F7"/>
    <w:rsid w:val="00EE330D"/>
    <w:rsid w:val="00EE39C6"/>
    <w:rsid w:val="00EE3E3A"/>
    <w:rsid w:val="00EE3F67"/>
    <w:rsid w:val="00EE4344"/>
    <w:rsid w:val="00EE4423"/>
    <w:rsid w:val="00EE4812"/>
    <w:rsid w:val="00EE54B0"/>
    <w:rsid w:val="00EE567C"/>
    <w:rsid w:val="00EE5FE5"/>
    <w:rsid w:val="00EE6C11"/>
    <w:rsid w:val="00EE7525"/>
    <w:rsid w:val="00EE75C8"/>
    <w:rsid w:val="00EE7B0A"/>
    <w:rsid w:val="00EE7B72"/>
    <w:rsid w:val="00EF00CD"/>
    <w:rsid w:val="00EF0D7C"/>
    <w:rsid w:val="00EF101E"/>
    <w:rsid w:val="00EF1440"/>
    <w:rsid w:val="00EF1464"/>
    <w:rsid w:val="00EF2193"/>
    <w:rsid w:val="00EF22A9"/>
    <w:rsid w:val="00EF2606"/>
    <w:rsid w:val="00EF2650"/>
    <w:rsid w:val="00EF2BA7"/>
    <w:rsid w:val="00EF3454"/>
    <w:rsid w:val="00EF366A"/>
    <w:rsid w:val="00EF3C20"/>
    <w:rsid w:val="00EF49F7"/>
    <w:rsid w:val="00EF4EA9"/>
    <w:rsid w:val="00EF5434"/>
    <w:rsid w:val="00EF6A3C"/>
    <w:rsid w:val="00EF7785"/>
    <w:rsid w:val="00F002FE"/>
    <w:rsid w:val="00F009AA"/>
    <w:rsid w:val="00F00EC8"/>
    <w:rsid w:val="00F01E54"/>
    <w:rsid w:val="00F025D7"/>
    <w:rsid w:val="00F03041"/>
    <w:rsid w:val="00F0370F"/>
    <w:rsid w:val="00F03C96"/>
    <w:rsid w:val="00F03CC0"/>
    <w:rsid w:val="00F04C99"/>
    <w:rsid w:val="00F04E05"/>
    <w:rsid w:val="00F05453"/>
    <w:rsid w:val="00F05FA0"/>
    <w:rsid w:val="00F06336"/>
    <w:rsid w:val="00F067E5"/>
    <w:rsid w:val="00F06A45"/>
    <w:rsid w:val="00F06EEF"/>
    <w:rsid w:val="00F07795"/>
    <w:rsid w:val="00F07D12"/>
    <w:rsid w:val="00F1063B"/>
    <w:rsid w:val="00F107F4"/>
    <w:rsid w:val="00F10AB7"/>
    <w:rsid w:val="00F117D5"/>
    <w:rsid w:val="00F1256A"/>
    <w:rsid w:val="00F12EAF"/>
    <w:rsid w:val="00F12FA5"/>
    <w:rsid w:val="00F13085"/>
    <w:rsid w:val="00F1328E"/>
    <w:rsid w:val="00F13397"/>
    <w:rsid w:val="00F13E41"/>
    <w:rsid w:val="00F144F2"/>
    <w:rsid w:val="00F14831"/>
    <w:rsid w:val="00F14C6F"/>
    <w:rsid w:val="00F14EF7"/>
    <w:rsid w:val="00F15065"/>
    <w:rsid w:val="00F15175"/>
    <w:rsid w:val="00F1556C"/>
    <w:rsid w:val="00F15D81"/>
    <w:rsid w:val="00F1642D"/>
    <w:rsid w:val="00F17263"/>
    <w:rsid w:val="00F20589"/>
    <w:rsid w:val="00F20B64"/>
    <w:rsid w:val="00F20FCF"/>
    <w:rsid w:val="00F217FE"/>
    <w:rsid w:val="00F21B0E"/>
    <w:rsid w:val="00F22008"/>
    <w:rsid w:val="00F229E6"/>
    <w:rsid w:val="00F2308F"/>
    <w:rsid w:val="00F231B3"/>
    <w:rsid w:val="00F23A65"/>
    <w:rsid w:val="00F23B77"/>
    <w:rsid w:val="00F249F9"/>
    <w:rsid w:val="00F24CBA"/>
    <w:rsid w:val="00F24FB5"/>
    <w:rsid w:val="00F2522D"/>
    <w:rsid w:val="00F25855"/>
    <w:rsid w:val="00F26033"/>
    <w:rsid w:val="00F260A8"/>
    <w:rsid w:val="00F2673F"/>
    <w:rsid w:val="00F26DD5"/>
    <w:rsid w:val="00F27205"/>
    <w:rsid w:val="00F27A94"/>
    <w:rsid w:val="00F30174"/>
    <w:rsid w:val="00F308CE"/>
    <w:rsid w:val="00F30AF3"/>
    <w:rsid w:val="00F3129D"/>
    <w:rsid w:val="00F313D5"/>
    <w:rsid w:val="00F3182A"/>
    <w:rsid w:val="00F31AA6"/>
    <w:rsid w:val="00F31D31"/>
    <w:rsid w:val="00F322F7"/>
    <w:rsid w:val="00F32308"/>
    <w:rsid w:val="00F32603"/>
    <w:rsid w:val="00F329AA"/>
    <w:rsid w:val="00F32A49"/>
    <w:rsid w:val="00F337D1"/>
    <w:rsid w:val="00F339F5"/>
    <w:rsid w:val="00F33DCB"/>
    <w:rsid w:val="00F33F68"/>
    <w:rsid w:val="00F34225"/>
    <w:rsid w:val="00F349D1"/>
    <w:rsid w:val="00F35239"/>
    <w:rsid w:val="00F352BD"/>
    <w:rsid w:val="00F35F47"/>
    <w:rsid w:val="00F367EA"/>
    <w:rsid w:val="00F3698F"/>
    <w:rsid w:val="00F375D6"/>
    <w:rsid w:val="00F376A2"/>
    <w:rsid w:val="00F404D1"/>
    <w:rsid w:val="00F40D45"/>
    <w:rsid w:val="00F40DAA"/>
    <w:rsid w:val="00F40EEC"/>
    <w:rsid w:val="00F4113E"/>
    <w:rsid w:val="00F41200"/>
    <w:rsid w:val="00F422D6"/>
    <w:rsid w:val="00F42A44"/>
    <w:rsid w:val="00F4363F"/>
    <w:rsid w:val="00F43773"/>
    <w:rsid w:val="00F43AB4"/>
    <w:rsid w:val="00F4473C"/>
    <w:rsid w:val="00F447CD"/>
    <w:rsid w:val="00F44ABE"/>
    <w:rsid w:val="00F44E9D"/>
    <w:rsid w:val="00F45007"/>
    <w:rsid w:val="00F45555"/>
    <w:rsid w:val="00F45751"/>
    <w:rsid w:val="00F45BC4"/>
    <w:rsid w:val="00F4673B"/>
    <w:rsid w:val="00F467A7"/>
    <w:rsid w:val="00F46B57"/>
    <w:rsid w:val="00F46F26"/>
    <w:rsid w:val="00F47121"/>
    <w:rsid w:val="00F47130"/>
    <w:rsid w:val="00F47207"/>
    <w:rsid w:val="00F47248"/>
    <w:rsid w:val="00F47EA9"/>
    <w:rsid w:val="00F5031F"/>
    <w:rsid w:val="00F510D5"/>
    <w:rsid w:val="00F514CD"/>
    <w:rsid w:val="00F51751"/>
    <w:rsid w:val="00F51C81"/>
    <w:rsid w:val="00F51DC7"/>
    <w:rsid w:val="00F52394"/>
    <w:rsid w:val="00F525B3"/>
    <w:rsid w:val="00F52B69"/>
    <w:rsid w:val="00F52DA3"/>
    <w:rsid w:val="00F5340A"/>
    <w:rsid w:val="00F53DB6"/>
    <w:rsid w:val="00F53E14"/>
    <w:rsid w:val="00F53FB3"/>
    <w:rsid w:val="00F546DE"/>
    <w:rsid w:val="00F54BAD"/>
    <w:rsid w:val="00F54FE4"/>
    <w:rsid w:val="00F55FB4"/>
    <w:rsid w:val="00F561FC"/>
    <w:rsid w:val="00F56B37"/>
    <w:rsid w:val="00F56B49"/>
    <w:rsid w:val="00F5742B"/>
    <w:rsid w:val="00F57C1C"/>
    <w:rsid w:val="00F57D7E"/>
    <w:rsid w:val="00F6146A"/>
    <w:rsid w:val="00F6384E"/>
    <w:rsid w:val="00F63EA5"/>
    <w:rsid w:val="00F655B0"/>
    <w:rsid w:val="00F65AEE"/>
    <w:rsid w:val="00F65C81"/>
    <w:rsid w:val="00F66669"/>
    <w:rsid w:val="00F67ABD"/>
    <w:rsid w:val="00F67FD8"/>
    <w:rsid w:val="00F70F2E"/>
    <w:rsid w:val="00F712EF"/>
    <w:rsid w:val="00F7149C"/>
    <w:rsid w:val="00F72018"/>
    <w:rsid w:val="00F720D8"/>
    <w:rsid w:val="00F72C2A"/>
    <w:rsid w:val="00F72E9E"/>
    <w:rsid w:val="00F735F8"/>
    <w:rsid w:val="00F738F0"/>
    <w:rsid w:val="00F73E9E"/>
    <w:rsid w:val="00F75133"/>
    <w:rsid w:val="00F76802"/>
    <w:rsid w:val="00F77857"/>
    <w:rsid w:val="00F805FC"/>
    <w:rsid w:val="00F80AEF"/>
    <w:rsid w:val="00F80B06"/>
    <w:rsid w:val="00F80FDD"/>
    <w:rsid w:val="00F814CD"/>
    <w:rsid w:val="00F81BA7"/>
    <w:rsid w:val="00F82253"/>
    <w:rsid w:val="00F82570"/>
    <w:rsid w:val="00F82BA7"/>
    <w:rsid w:val="00F82E25"/>
    <w:rsid w:val="00F8341F"/>
    <w:rsid w:val="00F83A96"/>
    <w:rsid w:val="00F83AF5"/>
    <w:rsid w:val="00F83D7D"/>
    <w:rsid w:val="00F84341"/>
    <w:rsid w:val="00F843C6"/>
    <w:rsid w:val="00F84DE4"/>
    <w:rsid w:val="00F8538B"/>
    <w:rsid w:val="00F85467"/>
    <w:rsid w:val="00F85AAE"/>
    <w:rsid w:val="00F85D37"/>
    <w:rsid w:val="00F85F4E"/>
    <w:rsid w:val="00F8605B"/>
    <w:rsid w:val="00F861E7"/>
    <w:rsid w:val="00F86246"/>
    <w:rsid w:val="00F86E0A"/>
    <w:rsid w:val="00F87139"/>
    <w:rsid w:val="00F87AC5"/>
    <w:rsid w:val="00F87CC1"/>
    <w:rsid w:val="00F90264"/>
    <w:rsid w:val="00F90325"/>
    <w:rsid w:val="00F90717"/>
    <w:rsid w:val="00F90798"/>
    <w:rsid w:val="00F908AC"/>
    <w:rsid w:val="00F90FFB"/>
    <w:rsid w:val="00F915D3"/>
    <w:rsid w:val="00F91CE5"/>
    <w:rsid w:val="00F91FBF"/>
    <w:rsid w:val="00F922E0"/>
    <w:rsid w:val="00F927BA"/>
    <w:rsid w:val="00F92C0E"/>
    <w:rsid w:val="00F92FD7"/>
    <w:rsid w:val="00F92FEA"/>
    <w:rsid w:val="00F9355E"/>
    <w:rsid w:val="00F94C78"/>
    <w:rsid w:val="00F94FDF"/>
    <w:rsid w:val="00F950B2"/>
    <w:rsid w:val="00F95707"/>
    <w:rsid w:val="00F95736"/>
    <w:rsid w:val="00F96044"/>
    <w:rsid w:val="00F966B9"/>
    <w:rsid w:val="00F96E84"/>
    <w:rsid w:val="00F96EA6"/>
    <w:rsid w:val="00F97050"/>
    <w:rsid w:val="00F97077"/>
    <w:rsid w:val="00F97963"/>
    <w:rsid w:val="00F97B53"/>
    <w:rsid w:val="00FA0231"/>
    <w:rsid w:val="00FA07EA"/>
    <w:rsid w:val="00FA0B30"/>
    <w:rsid w:val="00FA134C"/>
    <w:rsid w:val="00FA1B5D"/>
    <w:rsid w:val="00FA2D5C"/>
    <w:rsid w:val="00FA2E84"/>
    <w:rsid w:val="00FA3DFE"/>
    <w:rsid w:val="00FA3FF7"/>
    <w:rsid w:val="00FA4134"/>
    <w:rsid w:val="00FA4291"/>
    <w:rsid w:val="00FA4627"/>
    <w:rsid w:val="00FA492C"/>
    <w:rsid w:val="00FA5799"/>
    <w:rsid w:val="00FA5F97"/>
    <w:rsid w:val="00FA67EE"/>
    <w:rsid w:val="00FA6A32"/>
    <w:rsid w:val="00FA6C0B"/>
    <w:rsid w:val="00FA6F33"/>
    <w:rsid w:val="00FA7DB0"/>
    <w:rsid w:val="00FA7FA7"/>
    <w:rsid w:val="00FB0584"/>
    <w:rsid w:val="00FB244D"/>
    <w:rsid w:val="00FB2A54"/>
    <w:rsid w:val="00FB37FA"/>
    <w:rsid w:val="00FB45D2"/>
    <w:rsid w:val="00FB472A"/>
    <w:rsid w:val="00FB4797"/>
    <w:rsid w:val="00FB51FD"/>
    <w:rsid w:val="00FB52EF"/>
    <w:rsid w:val="00FB575E"/>
    <w:rsid w:val="00FB6D75"/>
    <w:rsid w:val="00FB78E8"/>
    <w:rsid w:val="00FB7902"/>
    <w:rsid w:val="00FB7A53"/>
    <w:rsid w:val="00FC07A6"/>
    <w:rsid w:val="00FC0CCF"/>
    <w:rsid w:val="00FC11EF"/>
    <w:rsid w:val="00FC2432"/>
    <w:rsid w:val="00FC255B"/>
    <w:rsid w:val="00FC2572"/>
    <w:rsid w:val="00FC2800"/>
    <w:rsid w:val="00FC3191"/>
    <w:rsid w:val="00FC34BA"/>
    <w:rsid w:val="00FC358D"/>
    <w:rsid w:val="00FC372F"/>
    <w:rsid w:val="00FC39BF"/>
    <w:rsid w:val="00FC4526"/>
    <w:rsid w:val="00FC4597"/>
    <w:rsid w:val="00FC473C"/>
    <w:rsid w:val="00FC4E26"/>
    <w:rsid w:val="00FC4F93"/>
    <w:rsid w:val="00FC5764"/>
    <w:rsid w:val="00FC5BFF"/>
    <w:rsid w:val="00FC5D5E"/>
    <w:rsid w:val="00FC65DF"/>
    <w:rsid w:val="00FC65FC"/>
    <w:rsid w:val="00FC6707"/>
    <w:rsid w:val="00FC6778"/>
    <w:rsid w:val="00FC68E1"/>
    <w:rsid w:val="00FC6B82"/>
    <w:rsid w:val="00FC7050"/>
    <w:rsid w:val="00FC79D7"/>
    <w:rsid w:val="00FC7B47"/>
    <w:rsid w:val="00FC7D80"/>
    <w:rsid w:val="00FC7F3C"/>
    <w:rsid w:val="00FD1002"/>
    <w:rsid w:val="00FD10CF"/>
    <w:rsid w:val="00FD1260"/>
    <w:rsid w:val="00FD14C3"/>
    <w:rsid w:val="00FD163A"/>
    <w:rsid w:val="00FD1810"/>
    <w:rsid w:val="00FD1EE1"/>
    <w:rsid w:val="00FD24F0"/>
    <w:rsid w:val="00FD275A"/>
    <w:rsid w:val="00FD2B49"/>
    <w:rsid w:val="00FD2CAE"/>
    <w:rsid w:val="00FD2F06"/>
    <w:rsid w:val="00FD4F24"/>
    <w:rsid w:val="00FD51FA"/>
    <w:rsid w:val="00FD5367"/>
    <w:rsid w:val="00FD5571"/>
    <w:rsid w:val="00FD5686"/>
    <w:rsid w:val="00FD5954"/>
    <w:rsid w:val="00FD5A89"/>
    <w:rsid w:val="00FD5AAD"/>
    <w:rsid w:val="00FD5F5C"/>
    <w:rsid w:val="00FD6157"/>
    <w:rsid w:val="00FD649B"/>
    <w:rsid w:val="00FD6827"/>
    <w:rsid w:val="00FD68B7"/>
    <w:rsid w:val="00FD6C68"/>
    <w:rsid w:val="00FD70C6"/>
    <w:rsid w:val="00FD7625"/>
    <w:rsid w:val="00FD7851"/>
    <w:rsid w:val="00FD7869"/>
    <w:rsid w:val="00FD7DBC"/>
    <w:rsid w:val="00FE0FDB"/>
    <w:rsid w:val="00FE1273"/>
    <w:rsid w:val="00FE1C8C"/>
    <w:rsid w:val="00FE2F1E"/>
    <w:rsid w:val="00FE3B3B"/>
    <w:rsid w:val="00FE3F5C"/>
    <w:rsid w:val="00FE4872"/>
    <w:rsid w:val="00FE4F98"/>
    <w:rsid w:val="00FE5915"/>
    <w:rsid w:val="00FE5AB6"/>
    <w:rsid w:val="00FE5E0F"/>
    <w:rsid w:val="00FE64DD"/>
    <w:rsid w:val="00FE654C"/>
    <w:rsid w:val="00FE6B7C"/>
    <w:rsid w:val="00FE6D68"/>
    <w:rsid w:val="00FE6FB1"/>
    <w:rsid w:val="00FE732C"/>
    <w:rsid w:val="00FF0377"/>
    <w:rsid w:val="00FF0474"/>
    <w:rsid w:val="00FF0C8A"/>
    <w:rsid w:val="00FF1955"/>
    <w:rsid w:val="00FF1E54"/>
    <w:rsid w:val="00FF2101"/>
    <w:rsid w:val="00FF241C"/>
    <w:rsid w:val="00FF2686"/>
    <w:rsid w:val="00FF2C00"/>
    <w:rsid w:val="00FF406B"/>
    <w:rsid w:val="00FF42F6"/>
    <w:rsid w:val="00FF4505"/>
    <w:rsid w:val="00FF460C"/>
    <w:rsid w:val="00FF4824"/>
    <w:rsid w:val="00FF4E06"/>
    <w:rsid w:val="00FF4E9B"/>
    <w:rsid w:val="00FF54F6"/>
    <w:rsid w:val="00FF6597"/>
    <w:rsid w:val="00FF66D4"/>
    <w:rsid w:val="00FF6DB5"/>
    <w:rsid w:val="00FF6F0D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E7DBE-C2A2-4445-BECF-38F69804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75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434AA5"/>
    <w:pPr>
      <w:keepNext/>
      <w:keepLines/>
      <w:jc w:val="center"/>
      <w:outlineLvl w:val="0"/>
    </w:pPr>
    <w:rPr>
      <w:rFonts w:eastAsia="Calibri"/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7573CC"/>
    <w:pPr>
      <w:keepNext/>
      <w:keepLines/>
      <w:spacing w:before="200"/>
      <w:jc w:val="center"/>
      <w:outlineLvl w:val="1"/>
    </w:pPr>
    <w:rPr>
      <w:rFonts w:eastAsia="Calibri"/>
      <w:b/>
      <w:bCs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ED7E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link w:val="40"/>
    <w:qFormat/>
    <w:locked/>
    <w:rsid w:val="00BC30F1"/>
    <w:pPr>
      <w:spacing w:before="100" w:beforeAutospacing="1" w:after="100" w:afterAutospacing="1"/>
      <w:outlineLvl w:val="3"/>
    </w:pPr>
    <w:rPr>
      <w:rFonts w:eastAsia="Calibri"/>
      <w:b/>
      <w:bCs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link w:val="1"/>
    <w:locked/>
    <w:rsid w:val="00434AA5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locked/>
    <w:rsid w:val="007573CC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rsid w:val="00ED7EF3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rsid w:val="00BC30F1"/>
    <w:rPr>
      <w:rFonts w:ascii="Times New Roman" w:hAnsi="Times New Roman"/>
      <w:b/>
      <w:bCs/>
      <w:sz w:val="24"/>
      <w:szCs w:val="24"/>
    </w:rPr>
  </w:style>
  <w:style w:type="paragraph" w:customStyle="1" w:styleId="a3">
    <w:name w:val="ТекстДок"/>
    <w:autoRedefine/>
    <w:qFormat/>
    <w:rsid w:val="00304E61"/>
    <w:pPr>
      <w:autoSpaceDE w:val="0"/>
      <w:autoSpaceDN w:val="0"/>
      <w:adjustRightInd w:val="0"/>
      <w:ind w:firstLine="709"/>
      <w:jc w:val="center"/>
    </w:pPr>
    <w:rPr>
      <w:rFonts w:ascii="Times New Roman" w:hAnsi="Times New Roman"/>
      <w:b/>
      <w:sz w:val="26"/>
      <w:szCs w:val="26"/>
      <w:lang w:eastAsia="en-US"/>
    </w:rPr>
  </w:style>
  <w:style w:type="paragraph" w:styleId="a4">
    <w:name w:val="No Spacing"/>
    <w:link w:val="a5"/>
    <w:qFormat/>
    <w:rsid w:val="00B96335"/>
    <w:pPr>
      <w:ind w:firstLine="709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5">
    <w:name w:val="Без интервала Знак"/>
    <w:link w:val="a4"/>
    <w:locked/>
    <w:rsid w:val="00E170FA"/>
    <w:rPr>
      <w:rFonts w:ascii="Times New Roman" w:hAnsi="Times New Roman"/>
      <w:sz w:val="24"/>
      <w:szCs w:val="24"/>
      <w:lang w:eastAsia="en-US" w:bidi="ar-SA"/>
    </w:rPr>
  </w:style>
  <w:style w:type="paragraph" w:customStyle="1" w:styleId="a6">
    <w:name w:val="Заголовок Положение"/>
    <w:basedOn w:val="a"/>
    <w:link w:val="a7"/>
    <w:uiPriority w:val="99"/>
    <w:rsid w:val="00497B29"/>
    <w:pPr>
      <w:autoSpaceDE w:val="0"/>
      <w:autoSpaceDN w:val="0"/>
      <w:adjustRightInd w:val="0"/>
      <w:jc w:val="center"/>
    </w:pPr>
    <w:rPr>
      <w:rFonts w:eastAsia="Calibri"/>
      <w:b/>
      <w:bCs/>
      <w:lang w:val="x-none"/>
    </w:rPr>
  </w:style>
  <w:style w:type="character" w:customStyle="1" w:styleId="a7">
    <w:name w:val="Заголовок Положение Знак"/>
    <w:link w:val="a6"/>
    <w:uiPriority w:val="99"/>
    <w:locked/>
    <w:rsid w:val="00497B2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link w:val="a9"/>
    <w:qFormat/>
    <w:rsid w:val="00497B29"/>
    <w:pPr>
      <w:ind w:left="720"/>
    </w:pPr>
    <w:rPr>
      <w:lang w:val="x-none" w:eastAsia="x-none"/>
    </w:rPr>
  </w:style>
  <w:style w:type="character" w:customStyle="1" w:styleId="a9">
    <w:name w:val="Абзац списка Знак"/>
    <w:link w:val="a8"/>
    <w:locked/>
    <w:rsid w:val="00DF3CA2"/>
    <w:rPr>
      <w:rFonts w:ascii="Times New Roman" w:eastAsia="Times New Roman" w:hAnsi="Times New Roman"/>
      <w:sz w:val="24"/>
      <w:szCs w:val="24"/>
    </w:rPr>
  </w:style>
  <w:style w:type="character" w:styleId="aa">
    <w:name w:val="Placeholder Text"/>
    <w:uiPriority w:val="99"/>
    <w:semiHidden/>
    <w:rsid w:val="00C01BC6"/>
    <w:rPr>
      <w:color w:val="808080"/>
    </w:rPr>
  </w:style>
  <w:style w:type="paragraph" w:styleId="ab">
    <w:name w:val="Balloon Text"/>
    <w:basedOn w:val="a"/>
    <w:link w:val="ac"/>
    <w:semiHidden/>
    <w:rsid w:val="00C01BC6"/>
    <w:rPr>
      <w:rFonts w:ascii="Tahoma" w:eastAsia="Calibri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C01BC6"/>
    <w:rPr>
      <w:rFonts w:ascii="Tahoma" w:hAnsi="Tahoma" w:cs="Tahoma"/>
      <w:sz w:val="16"/>
      <w:szCs w:val="16"/>
    </w:rPr>
  </w:style>
  <w:style w:type="paragraph" w:customStyle="1" w:styleId="ConsPlusCell">
    <w:name w:val="ConsPlusCell"/>
    <w:qFormat/>
    <w:rsid w:val="009D36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d">
    <w:name w:val="caption"/>
    <w:basedOn w:val="a"/>
    <w:next w:val="a"/>
    <w:qFormat/>
    <w:locked/>
    <w:rsid w:val="00BE3131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e">
    <w:name w:val="header"/>
    <w:basedOn w:val="a"/>
    <w:link w:val="af"/>
    <w:unhideWhenUsed/>
    <w:rsid w:val="007F05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link w:val="ae"/>
    <w:rsid w:val="007F0560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1"/>
    <w:unhideWhenUsed/>
    <w:rsid w:val="007F05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rsid w:val="007F0560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00059E"/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uiPriority w:val="99"/>
    <w:semiHidden/>
    <w:rsid w:val="0000059E"/>
    <w:rPr>
      <w:rFonts w:ascii="Times New Roman" w:eastAsia="Times New Roman" w:hAnsi="Times New Roman"/>
    </w:rPr>
  </w:style>
  <w:style w:type="character" w:styleId="af4">
    <w:name w:val="footnote reference"/>
    <w:uiPriority w:val="99"/>
    <w:semiHidden/>
    <w:unhideWhenUsed/>
    <w:rsid w:val="0000059E"/>
    <w:rPr>
      <w:vertAlign w:val="superscript"/>
    </w:rPr>
  </w:style>
  <w:style w:type="table" w:styleId="af5">
    <w:name w:val="Table Grid"/>
    <w:basedOn w:val="a1"/>
    <w:uiPriority w:val="99"/>
    <w:locked/>
    <w:rsid w:val="00FD7D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D7D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1">
    <w:name w:val="Сетка таблицы1"/>
    <w:basedOn w:val="a1"/>
    <w:next w:val="af5"/>
    <w:uiPriority w:val="59"/>
    <w:rsid w:val="002917D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 Знак Знак Знак Знак Знак Знак Знак"/>
    <w:basedOn w:val="a"/>
    <w:rsid w:val="00380E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Normal (Web)"/>
    <w:basedOn w:val="a"/>
    <w:uiPriority w:val="99"/>
    <w:rsid w:val="00B04D6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8">
    <w:name w:val="Body Text"/>
    <w:basedOn w:val="a"/>
    <w:link w:val="af9"/>
    <w:rsid w:val="00B04D60"/>
    <w:pPr>
      <w:jc w:val="both"/>
    </w:pPr>
    <w:rPr>
      <w:sz w:val="28"/>
      <w:szCs w:val="28"/>
      <w:lang w:val="x-none" w:eastAsia="x-none"/>
    </w:rPr>
  </w:style>
  <w:style w:type="character" w:customStyle="1" w:styleId="af9">
    <w:name w:val="Основной текст Знак"/>
    <w:link w:val="af8"/>
    <w:rsid w:val="00B04D60"/>
    <w:rPr>
      <w:rFonts w:ascii="Times New Roman" w:eastAsia="Times New Roman" w:hAnsi="Times New Roman"/>
      <w:sz w:val="28"/>
      <w:szCs w:val="28"/>
    </w:rPr>
  </w:style>
  <w:style w:type="character" w:customStyle="1" w:styleId="WW8Num4z0">
    <w:name w:val="WW8Num4z0"/>
    <w:rsid w:val="00E369DE"/>
    <w:rPr>
      <w:rFonts w:ascii="Symbol" w:hAnsi="Symbol" w:cs="Symbol"/>
      <w:sz w:val="18"/>
      <w:szCs w:val="18"/>
    </w:rPr>
  </w:style>
  <w:style w:type="paragraph" w:styleId="afa">
    <w:name w:val="Body Text Indent"/>
    <w:basedOn w:val="a"/>
    <w:link w:val="afb"/>
    <w:uiPriority w:val="99"/>
    <w:semiHidden/>
    <w:unhideWhenUsed/>
    <w:rsid w:val="00E369DE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rsid w:val="00E369DE"/>
    <w:rPr>
      <w:rFonts w:ascii="Times New Roman" w:eastAsia="Times New Roman" w:hAnsi="Times New Roman"/>
      <w:sz w:val="24"/>
      <w:szCs w:val="24"/>
    </w:rPr>
  </w:style>
  <w:style w:type="paragraph" w:styleId="afc">
    <w:name w:val="List"/>
    <w:basedOn w:val="af8"/>
    <w:rsid w:val="00110C63"/>
    <w:pPr>
      <w:widowControl w:val="0"/>
      <w:suppressAutoHyphens/>
    </w:pPr>
    <w:rPr>
      <w:u w:val="single"/>
      <w:lang w:eastAsia="ar-SA"/>
    </w:rPr>
  </w:style>
  <w:style w:type="paragraph" w:styleId="21">
    <w:name w:val="Body Text Indent 2"/>
    <w:basedOn w:val="a"/>
    <w:link w:val="22"/>
    <w:uiPriority w:val="99"/>
    <w:rsid w:val="00622F72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2">
    <w:name w:val="Основной текст с отступом 2 Знак"/>
    <w:link w:val="21"/>
    <w:uiPriority w:val="99"/>
    <w:rsid w:val="00622F72"/>
    <w:rPr>
      <w:sz w:val="22"/>
      <w:szCs w:val="22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622F7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e">
    <w:name w:val="Базовый"/>
    <w:rsid w:val="00622F72"/>
    <w:pPr>
      <w:tabs>
        <w:tab w:val="left" w:pos="709"/>
      </w:tabs>
      <w:suppressAutoHyphens/>
      <w:spacing w:after="200" w:line="276" w:lineRule="atLeast"/>
    </w:pPr>
    <w:rPr>
      <w:rFonts w:eastAsia="Lucida Sans Unicode"/>
      <w:sz w:val="22"/>
      <w:szCs w:val="22"/>
    </w:rPr>
  </w:style>
  <w:style w:type="paragraph" w:customStyle="1" w:styleId="aff">
    <w:name w:val="Таблицы (моноширинный)"/>
    <w:basedOn w:val="a"/>
    <w:next w:val="a"/>
    <w:rsid w:val="009705E4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7775A"/>
  </w:style>
  <w:style w:type="paragraph" w:customStyle="1" w:styleId="ConsPlusNormal">
    <w:name w:val="ConsPlusNormal"/>
    <w:rsid w:val="00BC4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a"/>
    <w:rsid w:val="00BC4816"/>
    <w:pPr>
      <w:spacing w:before="100" w:beforeAutospacing="1" w:after="100" w:afterAutospacing="1"/>
    </w:pPr>
  </w:style>
  <w:style w:type="character" w:styleId="aff0">
    <w:name w:val="Hyperlink"/>
    <w:unhideWhenUsed/>
    <w:rsid w:val="00CE5849"/>
    <w:rPr>
      <w:color w:val="0000FF"/>
      <w:u w:val="single"/>
    </w:rPr>
  </w:style>
  <w:style w:type="paragraph" w:customStyle="1" w:styleId="9">
    <w:name w:val="Стиль9"/>
    <w:basedOn w:val="a"/>
    <w:rsid w:val="009477C0"/>
    <w:pPr>
      <w:spacing w:line="360" w:lineRule="auto"/>
      <w:jc w:val="both"/>
    </w:pPr>
    <w:rPr>
      <w:sz w:val="28"/>
      <w:szCs w:val="20"/>
    </w:rPr>
  </w:style>
  <w:style w:type="character" w:styleId="aff1">
    <w:name w:val="annotation reference"/>
    <w:uiPriority w:val="99"/>
    <w:unhideWhenUsed/>
    <w:rsid w:val="00087609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087609"/>
    <w:rPr>
      <w:sz w:val="20"/>
      <w:szCs w:val="20"/>
      <w:lang w:val="x-none" w:eastAsia="x-none"/>
    </w:rPr>
  </w:style>
  <w:style w:type="character" w:customStyle="1" w:styleId="aff3">
    <w:name w:val="Текст примечания Знак"/>
    <w:link w:val="aff2"/>
    <w:uiPriority w:val="99"/>
    <w:rsid w:val="0008760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087609"/>
    <w:rPr>
      <w:b/>
      <w:bCs/>
    </w:rPr>
  </w:style>
  <w:style w:type="character" w:customStyle="1" w:styleId="aff5">
    <w:name w:val="Тема примечания Знак"/>
    <w:link w:val="aff4"/>
    <w:uiPriority w:val="99"/>
    <w:rsid w:val="00087609"/>
    <w:rPr>
      <w:rFonts w:ascii="Times New Roman" w:eastAsia="Times New Roman" w:hAnsi="Times New Roman"/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8B54CF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rsid w:val="008B54CF"/>
    <w:rPr>
      <w:rFonts w:ascii="Times New Roman" w:eastAsia="Times New Roman" w:hAnsi="Times New Roman"/>
      <w:sz w:val="24"/>
      <w:szCs w:val="24"/>
    </w:rPr>
  </w:style>
  <w:style w:type="paragraph" w:customStyle="1" w:styleId="12">
    <w:name w:val="Заголовок1"/>
    <w:basedOn w:val="1"/>
    <w:qFormat/>
    <w:rsid w:val="003C234C"/>
    <w:pPr>
      <w:keepLines w:val="0"/>
      <w:widowControl w:val="0"/>
      <w:ind w:left="1134" w:right="1134"/>
    </w:pPr>
    <w:rPr>
      <w:b w:val="0"/>
      <w:bCs w:val="0"/>
    </w:rPr>
  </w:style>
  <w:style w:type="paragraph" w:customStyle="1" w:styleId="tekstob">
    <w:name w:val="tekstob"/>
    <w:basedOn w:val="a"/>
    <w:uiPriority w:val="99"/>
    <w:rsid w:val="00102BB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D649B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FD649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6">
    <w:name w:val="Название"/>
    <w:aliases w:val="Title"/>
    <w:basedOn w:val="a"/>
    <w:next w:val="a"/>
    <w:link w:val="aff7"/>
    <w:uiPriority w:val="99"/>
    <w:qFormat/>
    <w:locked/>
    <w:rsid w:val="00FD649B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f7">
    <w:name w:val="Название Знак"/>
    <w:aliases w:val="Заголовок Знак"/>
    <w:link w:val="aff6"/>
    <w:uiPriority w:val="99"/>
    <w:rsid w:val="00FD649B"/>
    <w:rPr>
      <w:rFonts w:ascii="Calibri Light" w:eastAsia="Times New Roman" w:hAnsi="Calibri Light"/>
      <w:b/>
      <w:bCs/>
      <w:kern w:val="28"/>
      <w:sz w:val="32"/>
      <w:szCs w:val="32"/>
    </w:rPr>
  </w:style>
  <w:style w:type="paragraph" w:customStyle="1" w:styleId="aff8">
    <w:name w:val="Нормальный (таблица)"/>
    <w:basedOn w:val="a"/>
    <w:next w:val="a"/>
    <w:uiPriority w:val="99"/>
    <w:rsid w:val="00AC6A80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docaccesstitle">
    <w:name w:val="docaccess_title"/>
    <w:basedOn w:val="a0"/>
    <w:rsid w:val="00E9627F"/>
  </w:style>
  <w:style w:type="character" w:customStyle="1" w:styleId="aff9">
    <w:name w:val="Гипертекстовая ссылка"/>
    <w:uiPriority w:val="99"/>
    <w:rsid w:val="00D2484A"/>
    <w:rPr>
      <w:rFonts w:cs="Times New Roman"/>
      <w:b w:val="0"/>
      <w:color w:val="106BBE"/>
    </w:rPr>
  </w:style>
  <w:style w:type="paragraph" w:customStyle="1" w:styleId="ListParagraph">
    <w:name w:val="List Paragraph"/>
    <w:basedOn w:val="a"/>
    <w:rsid w:val="00CD3F3E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consplusnonformat0">
    <w:name w:val="consplusnonformat"/>
    <w:basedOn w:val="a"/>
    <w:uiPriority w:val="99"/>
    <w:rsid w:val="00ED7EF3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Знак Знак Знак Знак"/>
    <w:basedOn w:val="a"/>
    <w:uiPriority w:val="99"/>
    <w:rsid w:val="00ED7EF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Содержимое таблицы"/>
    <w:basedOn w:val="a"/>
    <w:uiPriority w:val="99"/>
    <w:rsid w:val="00ED7EF3"/>
    <w:pPr>
      <w:widowControl w:val="0"/>
      <w:suppressLineNumbers/>
      <w:suppressAutoHyphens/>
    </w:pPr>
    <w:rPr>
      <w:kern w:val="2"/>
    </w:rPr>
  </w:style>
  <w:style w:type="paragraph" w:styleId="affc">
    <w:name w:val="Subtitle"/>
    <w:basedOn w:val="a"/>
    <w:next w:val="a"/>
    <w:link w:val="affd"/>
    <w:uiPriority w:val="99"/>
    <w:qFormat/>
    <w:locked/>
    <w:rsid w:val="00ED7EF3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d">
    <w:name w:val="Подзаголовок Знак"/>
    <w:link w:val="affc"/>
    <w:uiPriority w:val="99"/>
    <w:rsid w:val="00ED7EF3"/>
    <w:rPr>
      <w:rFonts w:ascii="Cambria" w:eastAsia="Times New Roman" w:hAnsi="Cambria" w:cs="Cambria"/>
      <w:sz w:val="24"/>
      <w:szCs w:val="24"/>
    </w:rPr>
  </w:style>
  <w:style w:type="character" w:customStyle="1" w:styleId="31">
    <w:name w:val="Основной шрифт абзаца3"/>
    <w:uiPriority w:val="99"/>
    <w:rsid w:val="00ED7EF3"/>
  </w:style>
  <w:style w:type="character" w:customStyle="1" w:styleId="WW8Num7z1">
    <w:name w:val="WW8Num7z1"/>
    <w:uiPriority w:val="99"/>
    <w:rsid w:val="00ED7EF3"/>
    <w:rPr>
      <w:rFonts w:ascii="Courier New" w:hAnsi="Courier New" w:cs="Courier New"/>
      <w:sz w:val="20"/>
      <w:szCs w:val="20"/>
    </w:rPr>
  </w:style>
  <w:style w:type="paragraph" w:styleId="affe">
    <w:name w:val="Plain Text"/>
    <w:basedOn w:val="a"/>
    <w:link w:val="afff"/>
    <w:uiPriority w:val="99"/>
    <w:rsid w:val="00ED7EF3"/>
    <w:rPr>
      <w:rFonts w:ascii="Calibri" w:hAnsi="Calibri"/>
      <w:sz w:val="22"/>
      <w:szCs w:val="22"/>
      <w:lang w:val="x-none" w:eastAsia="x-none"/>
    </w:rPr>
  </w:style>
  <w:style w:type="character" w:customStyle="1" w:styleId="afff">
    <w:name w:val="Текст Знак"/>
    <w:link w:val="affe"/>
    <w:uiPriority w:val="99"/>
    <w:rsid w:val="00ED7EF3"/>
    <w:rPr>
      <w:rFonts w:eastAsia="Times New Roman" w:cs="Calibri"/>
      <w:sz w:val="22"/>
      <w:szCs w:val="22"/>
    </w:rPr>
  </w:style>
  <w:style w:type="character" w:customStyle="1" w:styleId="normaltextrun">
    <w:name w:val="normaltextrun"/>
    <w:basedOn w:val="a0"/>
    <w:qFormat/>
    <w:rsid w:val="00D96A8D"/>
  </w:style>
  <w:style w:type="character" w:customStyle="1" w:styleId="spellingerror">
    <w:name w:val="spellingerror"/>
    <w:basedOn w:val="a0"/>
    <w:qFormat/>
    <w:rsid w:val="00D96A8D"/>
  </w:style>
  <w:style w:type="paragraph" w:styleId="z-">
    <w:name w:val="HTML Top of Form"/>
    <w:basedOn w:val="a"/>
    <w:next w:val="a"/>
    <w:link w:val="z-0"/>
    <w:hidden/>
    <w:semiHidden/>
    <w:rsid w:val="00BC30F1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link w:val="z-"/>
    <w:semiHidden/>
    <w:rsid w:val="00BC30F1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C30F1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link w:val="z-1"/>
    <w:semiHidden/>
    <w:rsid w:val="00BC30F1"/>
    <w:rPr>
      <w:rFonts w:ascii="Arial" w:hAnsi="Arial" w:cs="Arial"/>
      <w:vanish/>
      <w:sz w:val="16"/>
      <w:szCs w:val="16"/>
    </w:rPr>
  </w:style>
  <w:style w:type="character" w:customStyle="1" w:styleId="headernametx">
    <w:name w:val="header_name_tx"/>
    <w:rsid w:val="00BC30F1"/>
    <w:rPr>
      <w:rFonts w:cs="Times New Roman"/>
    </w:rPr>
  </w:style>
  <w:style w:type="character" w:customStyle="1" w:styleId="info-title">
    <w:name w:val="info-title"/>
    <w:rsid w:val="00BC30F1"/>
    <w:rPr>
      <w:rFonts w:cs="Times New Roman"/>
    </w:rPr>
  </w:style>
  <w:style w:type="paragraph" w:customStyle="1" w:styleId="headertext">
    <w:name w:val="headertext"/>
    <w:basedOn w:val="a"/>
    <w:rsid w:val="00BC30F1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C30F1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C30F1"/>
    <w:pPr>
      <w:spacing w:before="100" w:beforeAutospacing="1" w:after="100" w:afterAutospacing="1"/>
    </w:pPr>
    <w:rPr>
      <w:rFonts w:eastAsia="Calibri"/>
    </w:rPr>
  </w:style>
  <w:style w:type="character" w:styleId="afff0">
    <w:name w:val="Strong"/>
    <w:qFormat/>
    <w:locked/>
    <w:rsid w:val="00BC30F1"/>
    <w:rPr>
      <w:rFonts w:cs="Times New Roman"/>
      <w:b/>
      <w:bCs/>
    </w:rPr>
  </w:style>
  <w:style w:type="paragraph" w:customStyle="1" w:styleId="copyright">
    <w:name w:val="copyright"/>
    <w:basedOn w:val="a"/>
    <w:rsid w:val="00BC30F1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C30F1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C30F1"/>
    <w:rPr>
      <w:rFonts w:cs="Times New Roman"/>
    </w:rPr>
  </w:style>
  <w:style w:type="character" w:styleId="afff1">
    <w:name w:val="page number"/>
    <w:rsid w:val="00BC30F1"/>
    <w:rPr>
      <w:rFonts w:cs="Times New Roman"/>
    </w:rPr>
  </w:style>
  <w:style w:type="paragraph" w:customStyle="1" w:styleId="afff2">
    <w:name w:val="Комментарий"/>
    <w:basedOn w:val="a"/>
    <w:next w:val="a"/>
    <w:rsid w:val="00BC30F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3">
    <w:name w:val="Цветовое выделение"/>
    <w:rsid w:val="00BC30F1"/>
    <w:rPr>
      <w:b/>
      <w:color w:val="26282F"/>
    </w:rPr>
  </w:style>
  <w:style w:type="character" w:styleId="afff4">
    <w:name w:val="Emphasis"/>
    <w:uiPriority w:val="20"/>
    <w:qFormat/>
    <w:locked/>
    <w:rsid w:val="006A6D18"/>
    <w:rPr>
      <w:i/>
      <w:iCs/>
    </w:rPr>
  </w:style>
  <w:style w:type="paragraph" w:customStyle="1" w:styleId="NoSpacing">
    <w:name w:val="No Spacing"/>
    <w:link w:val="NoSpacingChar"/>
    <w:rsid w:val="007D7BE8"/>
    <w:rPr>
      <w:sz w:val="24"/>
      <w:szCs w:val="24"/>
    </w:rPr>
  </w:style>
  <w:style w:type="character" w:customStyle="1" w:styleId="NoSpacingChar">
    <w:name w:val="No Spacing Char"/>
    <w:link w:val="NoSpacing"/>
    <w:locked/>
    <w:rsid w:val="00CE59E3"/>
    <w:rPr>
      <w:sz w:val="24"/>
      <w:szCs w:val="24"/>
      <w:lang w:val="ru-RU" w:eastAsia="ru-RU" w:bidi="ar-SA"/>
    </w:rPr>
  </w:style>
  <w:style w:type="paragraph" w:customStyle="1" w:styleId="13">
    <w:name w:val="Без интервала1"/>
    <w:rsid w:val="00A92B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8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1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9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8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0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1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93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8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5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8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24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20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9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3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9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76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6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1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5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9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8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0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8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3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15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7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7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73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0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4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8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46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4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5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9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7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1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4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7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8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2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9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6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4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CA72D-C77A-41CD-99B4-EB45057D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3875</Words>
  <Characters>22089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УЭИО</Company>
  <LinksUpToDate>false</LinksUpToDate>
  <CharactersWithSpaces>25913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Сорокин</dc:creator>
  <cp:keywords/>
  <cp:lastModifiedBy>ПК</cp:lastModifiedBy>
  <cp:revision>2</cp:revision>
  <cp:lastPrinted>2022-09-15T10:39:00Z</cp:lastPrinted>
  <dcterms:created xsi:type="dcterms:W3CDTF">2022-09-23T16:44:00Z</dcterms:created>
  <dcterms:modified xsi:type="dcterms:W3CDTF">2022-09-23T16:44:00Z</dcterms:modified>
</cp:coreProperties>
</file>